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A792D" w14:textId="4E4AAA25" w:rsidR="00FB2823" w:rsidRDefault="00FB2823" w:rsidP="00FB282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w w:val="95"/>
          <w:sz w:val="20"/>
          <w:szCs w:val="20"/>
        </w:rPr>
        <w:t xml:space="preserve">UMFVBT – REG/PRI/01/2023 – 24 - </w:t>
      </w:r>
      <w:r>
        <w:rPr>
          <w:rFonts w:ascii="Times New Roman" w:hAnsi="Times New Roman"/>
          <w:sz w:val="20"/>
          <w:szCs w:val="20"/>
          <w:lang w:val="es-MX"/>
        </w:rPr>
        <w:t>ANEXA 24</w:t>
      </w:r>
      <w:bookmarkStart w:id="0" w:name="_GoBack"/>
      <w:bookmarkEnd w:id="0"/>
    </w:p>
    <w:p w14:paraId="56705F62" w14:textId="3901CB8C" w:rsidR="00850797" w:rsidRDefault="00850797" w:rsidP="0085079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AFFIDAVIT</w:t>
      </w:r>
    </w:p>
    <w:p w14:paraId="30080C71" w14:textId="77777777" w:rsidR="00850797" w:rsidRDefault="00850797" w:rsidP="0085079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FD21CB9" w14:textId="77777777" w:rsidR="00850797" w:rsidRDefault="00850797" w:rsidP="0085079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AA4BE98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The undersigned........................................................................, student in the............... year, academic year 2022/2023, at the faculty of Medicine/Dental Medicine/Pharmacy, hereby declare the followingele:</w:t>
      </w:r>
    </w:p>
    <w:p w14:paraId="1D30C1CF" w14:textId="77777777" w:rsidR="00850797" w:rsidRDefault="00850797" w:rsidP="0085079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have read and understood my rights and obligations as an Erasmus student, as they are stipulated in the Erasmus Student Charter and the provisions of the european Commission;</w:t>
      </w:r>
    </w:p>
    <w:p w14:paraId="7287EDF3" w14:textId="77777777" w:rsidR="00850797" w:rsidRDefault="00850797" w:rsidP="0085079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vow to observe the study/traineeship programme as it is stipulated in the learning/traineeship agreement;</w:t>
      </w:r>
    </w:p>
    <w:p w14:paraId="63C0759E" w14:textId="77777777" w:rsidR="00850797" w:rsidRDefault="00850797" w:rsidP="0085079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 am familiar with </w:t>
      </w:r>
      <w:r>
        <w:rPr>
          <w:rFonts w:ascii="Times New Roman" w:hAnsi="Times New Roman"/>
          <w:b/>
          <w:sz w:val="28"/>
          <w:szCs w:val="28"/>
        </w:rPr>
        <w:t>the curriculum of our university and the curriculum of the partner institution</w:t>
      </w:r>
      <w:r>
        <w:rPr>
          <w:rFonts w:ascii="Times New Roman" w:hAnsi="Times New Roman"/>
          <w:sz w:val="28"/>
          <w:szCs w:val="28"/>
        </w:rPr>
        <w:t xml:space="preserve"> and I have seen that the two are </w:t>
      </w:r>
      <w:r>
        <w:rPr>
          <w:rFonts w:ascii="Times New Roman" w:hAnsi="Times New Roman"/>
          <w:b/>
          <w:sz w:val="28"/>
          <w:szCs w:val="28"/>
        </w:rPr>
        <w:t>compatible</w:t>
      </w:r>
      <w:r>
        <w:rPr>
          <w:rFonts w:ascii="Times New Roman" w:hAnsi="Times New Roman"/>
          <w:sz w:val="28"/>
          <w:szCs w:val="28"/>
        </w:rPr>
        <w:t>;</w:t>
      </w:r>
    </w:p>
    <w:p w14:paraId="696D0F6E" w14:textId="77777777" w:rsidR="00850797" w:rsidRDefault="00850797" w:rsidP="0085079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 am aware that if upon my return from the mobility, after the validation of my results obtained during the mobility, I </w:t>
      </w:r>
      <w:r>
        <w:rPr>
          <w:rFonts w:ascii="Times New Roman" w:hAnsi="Times New Roman"/>
          <w:b/>
          <w:sz w:val="28"/>
          <w:szCs w:val="28"/>
        </w:rPr>
        <w:t>do not obtain the minimum number of necessary credits</w:t>
      </w:r>
      <w:r>
        <w:rPr>
          <w:rFonts w:ascii="Times New Roman" w:hAnsi="Times New Roman"/>
          <w:sz w:val="28"/>
          <w:szCs w:val="28"/>
        </w:rPr>
        <w:t xml:space="preserve"> for passing the year (</w:t>
      </w:r>
      <w:r>
        <w:rPr>
          <w:rFonts w:ascii="Times New Roman" w:hAnsi="Times New Roman"/>
          <w:b/>
          <w:sz w:val="28"/>
          <w:szCs w:val="28"/>
        </w:rPr>
        <w:t>50 credits/study year</w:t>
      </w:r>
      <w:r>
        <w:rPr>
          <w:rFonts w:ascii="Times New Roman" w:hAnsi="Times New Roman"/>
          <w:sz w:val="28"/>
          <w:szCs w:val="28"/>
        </w:rPr>
        <w:t>), I will fail the year and I will have to retake the respective study year;</w:t>
      </w:r>
    </w:p>
    <w:p w14:paraId="17F5D16B" w14:textId="77777777" w:rsidR="00850797" w:rsidRDefault="00850797" w:rsidP="0085079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 am aware that I am fully responsible for </w:t>
      </w:r>
      <w:r>
        <w:rPr>
          <w:rFonts w:ascii="Times New Roman" w:hAnsi="Times New Roman"/>
          <w:b/>
          <w:sz w:val="28"/>
          <w:szCs w:val="28"/>
        </w:rPr>
        <w:t>any change</w:t>
      </w:r>
      <w:r>
        <w:rPr>
          <w:rFonts w:ascii="Times New Roman" w:hAnsi="Times New Roman"/>
          <w:sz w:val="28"/>
          <w:szCs w:val="28"/>
        </w:rPr>
        <w:t xml:space="preserve"> I make in my Learning Agreement and I will face the potential consequences arising from such changes.</w:t>
      </w:r>
    </w:p>
    <w:p w14:paraId="4C6FC346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</w:p>
    <w:p w14:paraId="76A32041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Name and first name</w:t>
      </w:r>
    </w:p>
    <w:p w14:paraId="6B1956EB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</w:t>
      </w:r>
    </w:p>
    <w:p w14:paraId="46287892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Signature</w:t>
      </w:r>
    </w:p>
    <w:p w14:paraId="19A654FB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</w:p>
    <w:p w14:paraId="1D16CFCB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</w:t>
      </w:r>
    </w:p>
    <w:p w14:paraId="0F2E517A" w14:textId="77777777" w:rsidR="00850797" w:rsidRDefault="00850797" w:rsidP="00850797">
      <w:pPr>
        <w:jc w:val="both"/>
        <w:rPr>
          <w:rFonts w:ascii="Times New Roman" w:hAnsi="Times New Roman"/>
          <w:sz w:val="28"/>
          <w:szCs w:val="28"/>
        </w:rPr>
      </w:pPr>
    </w:p>
    <w:p w14:paraId="0781FF52" w14:textId="7EF867AB" w:rsidR="0061031E" w:rsidRPr="00850797" w:rsidRDefault="00850797" w:rsidP="00850797">
      <w:r>
        <w:rPr>
          <w:rFonts w:ascii="Times New Roman" w:hAnsi="Times New Roman"/>
          <w:sz w:val="28"/>
          <w:szCs w:val="28"/>
        </w:rPr>
        <w:t>Timișoara ..........................................</w:t>
      </w:r>
    </w:p>
    <w:sectPr w:rsidR="0061031E" w:rsidRPr="00850797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C6B5E" w14:textId="77777777" w:rsidR="0078493B" w:rsidRDefault="0078493B" w:rsidP="00D2536B">
      <w:pPr>
        <w:spacing w:after="0" w:line="240" w:lineRule="auto"/>
      </w:pPr>
      <w:r>
        <w:separator/>
      </w:r>
    </w:p>
  </w:endnote>
  <w:endnote w:type="continuationSeparator" w:id="0">
    <w:p w14:paraId="562CF521" w14:textId="77777777" w:rsidR="0078493B" w:rsidRDefault="0078493B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78493B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DB775" w14:textId="77777777" w:rsidR="0078493B" w:rsidRDefault="0078493B" w:rsidP="00D2536B">
      <w:pPr>
        <w:spacing w:after="0" w:line="240" w:lineRule="auto"/>
      </w:pPr>
      <w:r>
        <w:separator/>
      </w:r>
    </w:p>
  </w:footnote>
  <w:footnote w:type="continuationSeparator" w:id="0">
    <w:p w14:paraId="48A489C0" w14:textId="77777777" w:rsidR="0078493B" w:rsidRDefault="0078493B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9722C"/>
    <w:multiLevelType w:val="hybridMultilevel"/>
    <w:tmpl w:val="4CC6C04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51750"/>
    <w:rsid w:val="001875D4"/>
    <w:rsid w:val="001E34B8"/>
    <w:rsid w:val="00253419"/>
    <w:rsid w:val="002D7D19"/>
    <w:rsid w:val="002F1287"/>
    <w:rsid w:val="002F50CB"/>
    <w:rsid w:val="0031217D"/>
    <w:rsid w:val="003306A8"/>
    <w:rsid w:val="00366D36"/>
    <w:rsid w:val="004039A0"/>
    <w:rsid w:val="00434D24"/>
    <w:rsid w:val="004915CF"/>
    <w:rsid w:val="004A5472"/>
    <w:rsid w:val="004D7E7E"/>
    <w:rsid w:val="00531846"/>
    <w:rsid w:val="0059677A"/>
    <w:rsid w:val="0061031E"/>
    <w:rsid w:val="00631F67"/>
    <w:rsid w:val="00654D09"/>
    <w:rsid w:val="00685BF9"/>
    <w:rsid w:val="006940D7"/>
    <w:rsid w:val="00696A22"/>
    <w:rsid w:val="006A1CA7"/>
    <w:rsid w:val="00756E23"/>
    <w:rsid w:val="0078493B"/>
    <w:rsid w:val="007B29A5"/>
    <w:rsid w:val="00806446"/>
    <w:rsid w:val="00850797"/>
    <w:rsid w:val="00874B53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E0250C"/>
    <w:rsid w:val="00E4289F"/>
    <w:rsid w:val="00E86118"/>
    <w:rsid w:val="00EE6EBF"/>
    <w:rsid w:val="00F2179A"/>
    <w:rsid w:val="00F6087F"/>
    <w:rsid w:val="00F83087"/>
    <w:rsid w:val="00F84B39"/>
    <w:rsid w:val="00FB2823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3</cp:revision>
  <cp:lastPrinted>2021-04-20T06:11:00Z</cp:lastPrinted>
  <dcterms:created xsi:type="dcterms:W3CDTF">2022-01-10T08:56:00Z</dcterms:created>
  <dcterms:modified xsi:type="dcterms:W3CDTF">2023-02-15T09:48:00Z</dcterms:modified>
</cp:coreProperties>
</file>