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2C96A263" w:rsidR="00F83087" w:rsidRPr="00910C4A" w:rsidRDefault="0096090B" w:rsidP="0061031E">
      <w:pPr>
        <w:rPr>
          <w:rFonts w:ascii="Times New Roman" w:hAnsi="Times New Roman"/>
          <w:sz w:val="20"/>
          <w:szCs w:val="20"/>
        </w:rPr>
      </w:pPr>
      <w:r w:rsidRPr="0096090B">
        <w:rPr>
          <w:rFonts w:ascii="Times New Roman" w:hAnsi="Times New Roman"/>
          <w:w w:val="95"/>
          <w:sz w:val="20"/>
          <w:szCs w:val="20"/>
          <w:lang w:val="en-US"/>
        </w:rPr>
        <w:t>UMFVBT – REG/PRI/01/2023 – 1</w:t>
      </w:r>
      <w:r>
        <w:rPr>
          <w:rFonts w:ascii="Times New Roman" w:hAnsi="Times New Roman"/>
          <w:w w:val="95"/>
          <w:sz w:val="20"/>
          <w:szCs w:val="20"/>
          <w:lang w:val="en-US"/>
        </w:rPr>
        <w:t>7</w:t>
      </w:r>
      <w:r w:rsidRPr="0096090B">
        <w:rPr>
          <w:rFonts w:ascii="Times New Roman" w:hAnsi="Times New Roman"/>
          <w:w w:val="95"/>
          <w:sz w:val="20"/>
          <w:szCs w:val="20"/>
          <w:lang w:val="en-US"/>
        </w:rPr>
        <w:t xml:space="preserve"> - </w:t>
      </w:r>
      <w:r w:rsidRPr="00C774A0">
        <w:rPr>
          <w:rFonts w:ascii="Times New Roman" w:hAnsi="Times New Roman"/>
          <w:sz w:val="20"/>
          <w:szCs w:val="20"/>
          <w:lang w:val="es-MX"/>
        </w:rPr>
        <w:t>ANEXA 1</w:t>
      </w:r>
      <w:r>
        <w:rPr>
          <w:rFonts w:ascii="Times New Roman" w:hAnsi="Times New Roman"/>
          <w:sz w:val="20"/>
          <w:szCs w:val="20"/>
          <w:lang w:val="es-MX"/>
        </w:rPr>
        <w:t>7</w:t>
      </w:r>
      <w:bookmarkStart w:id="0" w:name="_GoBack"/>
      <w:bookmarkEnd w:id="0"/>
    </w:p>
    <w:p w14:paraId="5C7AC046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>CERERE DE PRELUNGIRE A PERIOADEI DE MOBILITATE ERASMUS+</w:t>
      </w:r>
    </w:p>
    <w:p w14:paraId="6C2F30AB" w14:textId="77777777" w:rsidR="000D2288" w:rsidRPr="00910C4A" w:rsidRDefault="000D2288" w:rsidP="000D2288">
      <w:pPr>
        <w:pStyle w:val="p0"/>
        <w:jc w:val="center"/>
        <w:rPr>
          <w:b/>
          <w:bCs/>
          <w:i/>
          <w:iCs/>
          <w:sz w:val="20"/>
          <w:szCs w:val="20"/>
        </w:rPr>
      </w:pPr>
      <w:r w:rsidRPr="00910C4A">
        <w:rPr>
          <w:b/>
          <w:bCs/>
          <w:i/>
          <w:iCs/>
          <w:sz w:val="20"/>
          <w:szCs w:val="20"/>
        </w:rPr>
        <w:t>REQUEST FOR EXTENSION OF THE ERASMUS+ STUDY PERIOD</w:t>
      </w:r>
    </w:p>
    <w:p w14:paraId="696AF7E5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>An universitar/</w:t>
      </w:r>
      <w:r w:rsidRPr="00910C4A">
        <w:rPr>
          <w:b/>
          <w:bCs/>
          <w:i/>
          <w:iCs/>
          <w:sz w:val="20"/>
          <w:szCs w:val="20"/>
        </w:rPr>
        <w:t>Academic year</w:t>
      </w:r>
      <w:r w:rsidRPr="00910C4A">
        <w:rPr>
          <w:b/>
          <w:bCs/>
          <w:sz w:val="20"/>
          <w:szCs w:val="20"/>
        </w:rPr>
        <w:t xml:space="preserve"> ______________/________________</w:t>
      </w:r>
    </w:p>
    <w:p w14:paraId="47B4FC0F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 xml:space="preserve"> </w:t>
      </w:r>
    </w:p>
    <w:p w14:paraId="0536AC8F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</w:p>
    <w:p w14:paraId="1D86AD03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SUBSEMNATUL/</w:t>
      </w:r>
      <w:r w:rsidRPr="00910C4A">
        <w:rPr>
          <w:i/>
          <w:iCs/>
          <w:sz w:val="20"/>
          <w:szCs w:val="20"/>
        </w:rPr>
        <w:t>THE UNDERSIGNED</w:t>
      </w:r>
    </w:p>
    <w:p w14:paraId="52A8155E" w14:textId="25048449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 xml:space="preserve">Numele 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>i prenumele studentului/</w:t>
      </w:r>
      <w:r w:rsidRPr="00910C4A">
        <w:rPr>
          <w:i/>
          <w:iCs/>
          <w:sz w:val="20"/>
          <w:szCs w:val="20"/>
        </w:rPr>
        <w:t>Student’s full name</w:t>
      </w:r>
      <w:r w:rsidRPr="00910C4A">
        <w:rPr>
          <w:sz w:val="20"/>
          <w:szCs w:val="20"/>
        </w:rPr>
        <w:t xml:space="preserve"> _________________________________________________________</w:t>
      </w:r>
    </w:p>
    <w:p w14:paraId="1548A9B7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Adresa de e-mail a studentului/</w:t>
      </w:r>
      <w:r w:rsidRPr="00910C4A">
        <w:rPr>
          <w:i/>
          <w:iCs/>
          <w:sz w:val="20"/>
          <w:szCs w:val="20"/>
        </w:rPr>
        <w:t>Student’s e-mail address</w:t>
      </w:r>
      <w:r w:rsidRPr="00910C4A">
        <w:rPr>
          <w:sz w:val="20"/>
          <w:szCs w:val="20"/>
        </w:rPr>
        <w:t xml:space="preserve"> _______________________________________________________</w:t>
      </w:r>
    </w:p>
    <w:p w14:paraId="1FA3A0E8" w14:textId="081F0AE7" w:rsidR="000D2288" w:rsidRPr="00910C4A" w:rsidRDefault="000D2288" w:rsidP="000D2288">
      <w:pPr>
        <w:pStyle w:val="p0"/>
        <w:ind w:left="4200" w:hanging="420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Universitatea de origine/</w:t>
      </w:r>
      <w:r w:rsidRPr="00910C4A">
        <w:rPr>
          <w:i/>
          <w:iCs/>
          <w:sz w:val="20"/>
          <w:szCs w:val="20"/>
        </w:rPr>
        <w:t>Home university</w:t>
      </w:r>
      <w:r w:rsidRPr="00910C4A">
        <w:rPr>
          <w:sz w:val="20"/>
          <w:szCs w:val="20"/>
        </w:rPr>
        <w:t xml:space="preserve"> UNIVERSITATEA DE MEDICIN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>I FARMACIE VICTOR  BABE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 xml:space="preserve"> DIN TIMI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>OARA (RO TIMISOA02)</w:t>
      </w:r>
    </w:p>
    <w:p w14:paraId="6360AC6F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Facultatea/</w:t>
      </w:r>
      <w:r w:rsidRPr="00910C4A">
        <w:rPr>
          <w:i/>
          <w:iCs/>
          <w:sz w:val="20"/>
          <w:szCs w:val="20"/>
        </w:rPr>
        <w:t>Faculty</w:t>
      </w:r>
      <w:r w:rsidRPr="00910C4A">
        <w:rPr>
          <w:sz w:val="20"/>
          <w:szCs w:val="20"/>
        </w:rPr>
        <w:t xml:space="preserve"> _____________________________________________________________________________________</w:t>
      </w:r>
    </w:p>
    <w:p w14:paraId="0EC41B75" w14:textId="4197A0ED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Coordonator institu</w:t>
      </w:r>
      <w:r w:rsidR="002508D8" w:rsidRPr="00910C4A">
        <w:rPr>
          <w:sz w:val="20"/>
          <w:szCs w:val="20"/>
        </w:rPr>
        <w:t>ț</w:t>
      </w:r>
      <w:r w:rsidRPr="00910C4A">
        <w:rPr>
          <w:sz w:val="20"/>
          <w:szCs w:val="20"/>
        </w:rPr>
        <w:t>ional/</w:t>
      </w:r>
      <w:r w:rsidRPr="00910C4A">
        <w:rPr>
          <w:i/>
          <w:iCs/>
          <w:sz w:val="20"/>
          <w:szCs w:val="20"/>
        </w:rPr>
        <w:t>Institutional coordinator</w:t>
      </w:r>
      <w:r w:rsidRPr="00910C4A">
        <w:rPr>
          <w:sz w:val="20"/>
          <w:szCs w:val="20"/>
        </w:rPr>
        <w:t>: Prof. Dr. Mihai GAFENCU</w:t>
      </w:r>
    </w:p>
    <w:p w14:paraId="145E1805" w14:textId="787B6BDA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Universitatea gazd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/</w:t>
      </w:r>
      <w:r w:rsidRPr="00910C4A">
        <w:rPr>
          <w:i/>
          <w:iCs/>
          <w:sz w:val="20"/>
          <w:szCs w:val="20"/>
        </w:rPr>
        <w:t>Host university</w:t>
      </w:r>
      <w:r w:rsidRPr="00910C4A">
        <w:rPr>
          <w:sz w:val="20"/>
          <w:szCs w:val="20"/>
        </w:rPr>
        <w:t xml:space="preserve"> _______________________________________________________________________</w:t>
      </w:r>
    </w:p>
    <w:p w14:paraId="78CC3A59" w14:textId="0C743463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Durata ini</w:t>
      </w:r>
      <w:r w:rsidR="002508D8" w:rsidRPr="00910C4A">
        <w:rPr>
          <w:sz w:val="20"/>
          <w:szCs w:val="20"/>
        </w:rPr>
        <w:t>ț</w:t>
      </w:r>
      <w:r w:rsidRPr="00910C4A">
        <w:rPr>
          <w:sz w:val="20"/>
          <w:szCs w:val="20"/>
        </w:rPr>
        <w:t>ial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a mobilit</w:t>
      </w:r>
      <w:r w:rsidR="002508D8" w:rsidRPr="00910C4A">
        <w:rPr>
          <w:sz w:val="20"/>
          <w:szCs w:val="20"/>
        </w:rPr>
        <w:t>ăț</w:t>
      </w:r>
      <w:r w:rsidRPr="00910C4A">
        <w:rPr>
          <w:sz w:val="20"/>
          <w:szCs w:val="20"/>
        </w:rPr>
        <w:t>ii conform contractului financiar/</w:t>
      </w:r>
    </w:p>
    <w:p w14:paraId="4DE773EC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i/>
          <w:iCs/>
          <w:sz w:val="20"/>
          <w:szCs w:val="20"/>
        </w:rPr>
        <w:t>Initial period of the mobility as indicated in the financial agreement</w:t>
      </w:r>
    </w:p>
    <w:p w14:paraId="43570DDC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De la /</w:t>
      </w:r>
      <w:r w:rsidRPr="00910C4A">
        <w:rPr>
          <w:i/>
          <w:iCs/>
          <w:sz w:val="20"/>
          <w:szCs w:val="20"/>
        </w:rPr>
        <w:t>From</w:t>
      </w:r>
      <w:r w:rsidRPr="00910C4A">
        <w:rPr>
          <w:sz w:val="20"/>
          <w:szCs w:val="20"/>
        </w:rPr>
        <w:t xml:space="preserve"> _____________________________ la/</w:t>
      </w:r>
      <w:r w:rsidRPr="00910C4A">
        <w:rPr>
          <w:i/>
          <w:iCs/>
          <w:sz w:val="20"/>
          <w:szCs w:val="20"/>
        </w:rPr>
        <w:t xml:space="preserve">to </w:t>
      </w:r>
      <w:r w:rsidRPr="00910C4A">
        <w:rPr>
          <w:sz w:val="20"/>
          <w:szCs w:val="20"/>
        </w:rPr>
        <w:t>_____________________________</w:t>
      </w:r>
    </w:p>
    <w:p w14:paraId="7DBB84B0" w14:textId="68E1708A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 total de luni/</w:t>
      </w:r>
      <w:r w:rsidRPr="00910C4A">
        <w:rPr>
          <w:i/>
          <w:iCs/>
          <w:sz w:val="20"/>
          <w:szCs w:val="20"/>
        </w:rPr>
        <w:t>Total no. months</w:t>
      </w:r>
      <w:r w:rsidRPr="00910C4A">
        <w:rPr>
          <w:sz w:val="20"/>
          <w:szCs w:val="20"/>
        </w:rPr>
        <w:t xml:space="preserve"> ______________________</w:t>
      </w:r>
    </w:p>
    <w:p w14:paraId="1DDE56FD" w14:textId="77777777" w:rsidR="000D2288" w:rsidRPr="00910C4A" w:rsidRDefault="000D2288" w:rsidP="000D2288">
      <w:pPr>
        <w:pStyle w:val="p0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 xml:space="preserve"> </w:t>
      </w:r>
    </w:p>
    <w:p w14:paraId="75BBF5E8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>SOLICIT O PRELUNGIRE A PERIOADEI DE MOBILITATE</w:t>
      </w:r>
    </w:p>
    <w:p w14:paraId="46D5C8DB" w14:textId="77777777" w:rsidR="000D2288" w:rsidRPr="00910C4A" w:rsidRDefault="000D2288" w:rsidP="000D2288">
      <w:pPr>
        <w:pStyle w:val="p0"/>
        <w:jc w:val="center"/>
        <w:rPr>
          <w:b/>
          <w:bCs/>
          <w:i/>
          <w:iCs/>
          <w:sz w:val="20"/>
          <w:szCs w:val="20"/>
        </w:rPr>
      </w:pPr>
      <w:r w:rsidRPr="00910C4A">
        <w:rPr>
          <w:b/>
          <w:bCs/>
          <w:i/>
          <w:iCs/>
          <w:sz w:val="20"/>
          <w:szCs w:val="20"/>
        </w:rPr>
        <w:t>REQUEST AN EXTENSION OF THE STUDY PERIOD</w:t>
      </w:r>
    </w:p>
    <w:p w14:paraId="128751E7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</w:p>
    <w:p w14:paraId="6C5DC450" w14:textId="4B2EE534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rul de luni de prelungire solicitat</w:t>
      </w:r>
    </w:p>
    <w:p w14:paraId="64411025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i/>
          <w:iCs/>
          <w:sz w:val="20"/>
          <w:szCs w:val="20"/>
        </w:rPr>
        <w:t xml:space="preserve">Number of months requested for the extension period </w:t>
      </w:r>
      <w:r w:rsidRPr="00910C4A">
        <w:rPr>
          <w:sz w:val="20"/>
          <w:szCs w:val="20"/>
        </w:rPr>
        <w:t>___________________________________</w:t>
      </w:r>
    </w:p>
    <w:p w14:paraId="2F15489D" w14:textId="054A4536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rul ini</w:t>
      </w:r>
      <w:r w:rsidR="002508D8" w:rsidRPr="00910C4A">
        <w:rPr>
          <w:sz w:val="20"/>
          <w:szCs w:val="20"/>
        </w:rPr>
        <w:t>ț</w:t>
      </w:r>
      <w:r w:rsidRPr="00910C4A">
        <w:rPr>
          <w:sz w:val="20"/>
          <w:szCs w:val="20"/>
        </w:rPr>
        <w:t>ial de luni de mobilitate + 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rul de luni de prelungire = 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rul total de luni de mobilitate</w:t>
      </w:r>
    </w:p>
    <w:p w14:paraId="5E8F7B76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i/>
          <w:iCs/>
          <w:sz w:val="20"/>
          <w:szCs w:val="20"/>
        </w:rPr>
        <w:t>Original period + extension period = total no. months of the mobility period</w:t>
      </w:r>
      <w:r w:rsidRPr="00910C4A">
        <w:rPr>
          <w:sz w:val="20"/>
          <w:szCs w:val="20"/>
        </w:rPr>
        <w:t>: ______ + ______ = ____________</w:t>
      </w:r>
    </w:p>
    <w:p w14:paraId="41804232" w14:textId="018DD90A" w:rsidR="000D2288" w:rsidRPr="00910C4A" w:rsidRDefault="000D2288" w:rsidP="000D2288">
      <w:pPr>
        <w:pStyle w:val="p0"/>
        <w:rPr>
          <w:i/>
          <w:iCs/>
          <w:sz w:val="20"/>
          <w:szCs w:val="20"/>
        </w:rPr>
      </w:pPr>
      <w:r w:rsidRPr="00910C4A">
        <w:rPr>
          <w:sz w:val="20"/>
          <w:szCs w:val="20"/>
        </w:rPr>
        <w:t>Motivele pentru care se solicit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prelungirea/</w:t>
      </w:r>
      <w:r w:rsidRPr="00910C4A">
        <w:rPr>
          <w:i/>
          <w:iCs/>
          <w:sz w:val="20"/>
          <w:szCs w:val="20"/>
        </w:rPr>
        <w:t>The reasons for requesting the extension (please state the reasons both in Romanian and in English)</w:t>
      </w:r>
    </w:p>
    <w:p w14:paraId="70785A51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2DD3AE" w14:textId="4B02E8C2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Am luat la cuno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>tint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c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o contribu</w:t>
      </w:r>
      <w:r w:rsidR="002508D8" w:rsidRPr="00910C4A">
        <w:rPr>
          <w:sz w:val="20"/>
          <w:szCs w:val="20"/>
        </w:rPr>
        <w:t>ț</w:t>
      </w:r>
      <w:r w:rsidRPr="00910C4A">
        <w:rPr>
          <w:sz w:val="20"/>
          <w:szCs w:val="20"/>
        </w:rPr>
        <w:t>ie financiar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destinat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acoperirii perioadei de prelungire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>mi va fi acordat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doar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>n 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sura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>n care exist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fonduri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 xml:space="preserve">n acest scop, dar statutul de student Erasmus va fi garantat pe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>ntreaga perioad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de mobilitate/ </w:t>
      </w:r>
    </w:p>
    <w:p w14:paraId="7D1E9698" w14:textId="77777777" w:rsidR="000D2288" w:rsidRPr="00910C4A" w:rsidRDefault="000D2288" w:rsidP="000D2288">
      <w:pPr>
        <w:pStyle w:val="p0"/>
        <w:rPr>
          <w:i/>
          <w:iCs/>
          <w:sz w:val="20"/>
          <w:szCs w:val="20"/>
        </w:rPr>
      </w:pPr>
      <w:r w:rsidRPr="00910C4A">
        <w:rPr>
          <w:i/>
          <w:iCs/>
          <w:sz w:val="20"/>
          <w:szCs w:val="20"/>
        </w:rPr>
        <w:t>I hereby confirm that I am aware that a financial contribution for the extension will only be given if there are available funds, but that the Erasmus status will be guaranteed for the whole period.</w:t>
      </w:r>
    </w:p>
    <w:p w14:paraId="19844400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 xml:space="preserve"> </w:t>
      </w:r>
    </w:p>
    <w:p w14:paraId="0231745E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____________________________________</w:t>
      </w:r>
      <w:r w:rsidRPr="00910C4A">
        <w:rPr>
          <w:sz w:val="20"/>
          <w:szCs w:val="20"/>
        </w:rPr>
        <w:tab/>
      </w:r>
      <w:r w:rsidRPr="00910C4A">
        <w:rPr>
          <w:sz w:val="20"/>
          <w:szCs w:val="20"/>
        </w:rPr>
        <w:tab/>
      </w:r>
      <w:r w:rsidRPr="00910C4A">
        <w:rPr>
          <w:sz w:val="20"/>
          <w:szCs w:val="20"/>
        </w:rPr>
        <w:tab/>
      </w:r>
      <w:r w:rsidRPr="00910C4A">
        <w:rPr>
          <w:sz w:val="20"/>
          <w:szCs w:val="20"/>
        </w:rPr>
        <w:tab/>
        <w:t>_________________________________</w:t>
      </w:r>
    </w:p>
    <w:p w14:paraId="3E49EEC0" w14:textId="50BE3426" w:rsidR="000D2288" w:rsidRPr="00910C4A" w:rsidRDefault="000D2288" w:rsidP="000D2288">
      <w:pPr>
        <w:pStyle w:val="p0"/>
        <w:rPr>
          <w:b/>
          <w:bCs/>
          <w:i/>
          <w:iCs/>
          <w:sz w:val="20"/>
          <w:szCs w:val="20"/>
        </w:rPr>
      </w:pPr>
      <w:r w:rsidRPr="00910C4A">
        <w:rPr>
          <w:i/>
          <w:iCs/>
          <w:sz w:val="20"/>
          <w:szCs w:val="20"/>
        </w:rPr>
        <w:t xml:space="preserve">Loc/Place </w:t>
      </w:r>
      <w:r w:rsidR="002508D8" w:rsidRPr="00910C4A">
        <w:rPr>
          <w:i/>
          <w:iCs/>
          <w:sz w:val="20"/>
          <w:szCs w:val="20"/>
        </w:rPr>
        <w:t>ș</w:t>
      </w:r>
      <w:r w:rsidRPr="00910C4A">
        <w:rPr>
          <w:i/>
          <w:iCs/>
          <w:sz w:val="20"/>
          <w:szCs w:val="20"/>
        </w:rPr>
        <w:t>i Dat</w:t>
      </w:r>
      <w:r w:rsidR="002508D8" w:rsidRPr="00910C4A">
        <w:rPr>
          <w:i/>
          <w:iCs/>
          <w:sz w:val="20"/>
          <w:szCs w:val="20"/>
        </w:rPr>
        <w:t>ă</w:t>
      </w:r>
      <w:r w:rsidRPr="00910C4A">
        <w:rPr>
          <w:i/>
          <w:iCs/>
          <w:sz w:val="20"/>
          <w:szCs w:val="20"/>
        </w:rPr>
        <w:t>/Date</w:t>
      </w:r>
      <w:r w:rsidRPr="00910C4A">
        <w:rPr>
          <w:b/>
          <w:bCs/>
          <w:i/>
          <w:iCs/>
          <w:sz w:val="20"/>
          <w:szCs w:val="20"/>
        </w:rPr>
        <w:t xml:space="preserve"> </w:t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i/>
          <w:iCs/>
          <w:sz w:val="20"/>
          <w:szCs w:val="20"/>
        </w:rPr>
        <w:t>Semnatura studentului/Student’s signature</w:t>
      </w:r>
      <w:r w:rsidRPr="00910C4A">
        <w:rPr>
          <w:b/>
          <w:bCs/>
          <w:i/>
          <w:iCs/>
          <w:sz w:val="20"/>
          <w:szCs w:val="20"/>
        </w:rPr>
        <w:tab/>
      </w:r>
    </w:p>
    <w:p w14:paraId="355902DC" w14:textId="77777777" w:rsidR="000D2288" w:rsidRPr="00910C4A" w:rsidRDefault="000D2288" w:rsidP="000D2288">
      <w:pPr>
        <w:pStyle w:val="p0"/>
        <w:rPr>
          <w:b/>
          <w:bCs/>
          <w:i/>
          <w:iCs/>
          <w:sz w:val="20"/>
          <w:szCs w:val="20"/>
        </w:rPr>
      </w:pPr>
    </w:p>
    <w:p w14:paraId="32CF8ADD" w14:textId="77777777" w:rsidR="000D2288" w:rsidRPr="00910C4A" w:rsidRDefault="000D2288" w:rsidP="000D2288">
      <w:pPr>
        <w:pStyle w:val="p0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 xml:space="preserve"> </w:t>
      </w:r>
    </w:p>
    <w:p w14:paraId="5F0F0B10" w14:textId="77777777" w:rsidR="000D2288" w:rsidRPr="00910C4A" w:rsidRDefault="000D2288" w:rsidP="000D2288">
      <w:pPr>
        <w:pStyle w:val="p0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 xml:space="preserve">ACCEPTANCE BY THE HOME INSTITUTION             ACCEPTANCE BY THE HOST INSTITUTION </w:t>
      </w:r>
    </w:p>
    <w:p w14:paraId="5F28494A" w14:textId="77777777" w:rsidR="000D2288" w:rsidRPr="00910C4A" w:rsidRDefault="000D2288" w:rsidP="000D2288">
      <w:pPr>
        <w:pStyle w:val="p0"/>
        <w:rPr>
          <w:sz w:val="20"/>
          <w:szCs w:val="20"/>
        </w:rPr>
      </w:pPr>
    </w:p>
    <w:p w14:paraId="27908BFA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The Institutional Coordinator’s signature</w:t>
      </w:r>
      <w:r w:rsidRPr="00910C4A">
        <w:rPr>
          <w:b/>
          <w:bCs/>
          <w:sz w:val="20"/>
          <w:szCs w:val="20"/>
        </w:rPr>
        <w:t xml:space="preserve"> </w:t>
      </w:r>
      <w:r w:rsidRPr="00910C4A">
        <w:rPr>
          <w:b/>
          <w:bCs/>
          <w:sz w:val="20"/>
          <w:szCs w:val="20"/>
        </w:rPr>
        <w:tab/>
        <w:t xml:space="preserve">                                  </w:t>
      </w:r>
      <w:r w:rsidRPr="00910C4A">
        <w:rPr>
          <w:sz w:val="20"/>
          <w:szCs w:val="20"/>
        </w:rPr>
        <w:t>The Institutional Coordinator’s signature</w:t>
      </w:r>
    </w:p>
    <w:p w14:paraId="6F56C577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 xml:space="preserve">_________________________________             </w:t>
      </w:r>
      <w:r w:rsidRPr="00910C4A">
        <w:rPr>
          <w:sz w:val="20"/>
          <w:szCs w:val="20"/>
        </w:rPr>
        <w:tab/>
        <w:t xml:space="preserve">                      ________________________________</w:t>
      </w:r>
    </w:p>
    <w:p w14:paraId="6EE269A7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 xml:space="preserve">  </w:t>
      </w:r>
    </w:p>
    <w:p w14:paraId="7EFC1C95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Date_________________________</w:t>
      </w:r>
      <w:r w:rsidRPr="00910C4A">
        <w:rPr>
          <w:sz w:val="20"/>
          <w:szCs w:val="20"/>
        </w:rPr>
        <w:tab/>
        <w:t xml:space="preserve">                                                Date__________________________</w:t>
      </w:r>
    </w:p>
    <w:p w14:paraId="28E17625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 xml:space="preserve"> </w:t>
      </w:r>
    </w:p>
    <w:p w14:paraId="0781FF52" w14:textId="6C7E2036" w:rsidR="0061031E" w:rsidRPr="008A67C7" w:rsidRDefault="000D2288" w:rsidP="000D2288">
      <w:pPr>
        <w:rPr>
          <w:rFonts w:ascii="Times New Roman" w:hAnsi="Times New Roman"/>
          <w:sz w:val="20"/>
          <w:szCs w:val="20"/>
        </w:rPr>
      </w:pPr>
      <w:r w:rsidRPr="00910C4A">
        <w:rPr>
          <w:rFonts w:ascii="Times New Roman" w:hAnsi="Times New Roman"/>
          <w:sz w:val="20"/>
          <w:szCs w:val="20"/>
        </w:rPr>
        <w:t>Stamp:</w:t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  <w:t xml:space="preserve">   Stamp:</w:t>
      </w:r>
    </w:p>
    <w:sectPr w:rsidR="0061031E" w:rsidRPr="008A67C7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ECF53" w14:textId="77777777" w:rsidR="004900A2" w:rsidRDefault="004900A2" w:rsidP="00D2536B">
      <w:pPr>
        <w:spacing w:after="0" w:line="240" w:lineRule="auto"/>
      </w:pPr>
      <w:r>
        <w:separator/>
      </w:r>
    </w:p>
  </w:endnote>
  <w:endnote w:type="continuationSeparator" w:id="0">
    <w:p w14:paraId="28B7BE4C" w14:textId="77777777" w:rsidR="004900A2" w:rsidRDefault="004900A2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4900A2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B20EB" w14:textId="77777777" w:rsidR="004900A2" w:rsidRDefault="004900A2" w:rsidP="00D2536B">
      <w:pPr>
        <w:spacing w:after="0" w:line="240" w:lineRule="auto"/>
      </w:pPr>
      <w:r>
        <w:separator/>
      </w:r>
    </w:p>
  </w:footnote>
  <w:footnote w:type="continuationSeparator" w:id="0">
    <w:p w14:paraId="437DEFD4" w14:textId="77777777" w:rsidR="004900A2" w:rsidRDefault="004900A2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D2288"/>
    <w:rsid w:val="000E4E28"/>
    <w:rsid w:val="00151750"/>
    <w:rsid w:val="001875D4"/>
    <w:rsid w:val="001D27E5"/>
    <w:rsid w:val="001E34B8"/>
    <w:rsid w:val="002508D8"/>
    <w:rsid w:val="00253419"/>
    <w:rsid w:val="002D7D19"/>
    <w:rsid w:val="002F1287"/>
    <w:rsid w:val="002F50CB"/>
    <w:rsid w:val="0031217D"/>
    <w:rsid w:val="003306A8"/>
    <w:rsid w:val="00366D36"/>
    <w:rsid w:val="0038202A"/>
    <w:rsid w:val="00434D24"/>
    <w:rsid w:val="004900A2"/>
    <w:rsid w:val="004915CF"/>
    <w:rsid w:val="004A5472"/>
    <w:rsid w:val="004D66F8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7E76C6"/>
    <w:rsid w:val="00806446"/>
    <w:rsid w:val="00874B53"/>
    <w:rsid w:val="008A67C7"/>
    <w:rsid w:val="008C7E40"/>
    <w:rsid w:val="00910C4A"/>
    <w:rsid w:val="00924BEB"/>
    <w:rsid w:val="00927272"/>
    <w:rsid w:val="0096090B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1E39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  <w:style w:type="paragraph" w:customStyle="1" w:styleId="p0">
    <w:name w:val="p0"/>
    <w:basedOn w:val="Normal"/>
    <w:rsid w:val="000D2288"/>
    <w:pPr>
      <w:spacing w:after="0" w:line="240" w:lineRule="auto"/>
      <w:jc w:val="both"/>
    </w:pPr>
    <w:rPr>
      <w:rFonts w:ascii="Times New Roman" w:eastAsia="Times New Roman" w:hAnsi="Times New Roman"/>
      <w:sz w:val="21"/>
      <w:szCs w:val="21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65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7</cp:revision>
  <cp:lastPrinted>2022-12-15T09:33:00Z</cp:lastPrinted>
  <dcterms:created xsi:type="dcterms:W3CDTF">2022-01-10T08:15:00Z</dcterms:created>
  <dcterms:modified xsi:type="dcterms:W3CDTF">2023-02-08T09:57:00Z</dcterms:modified>
</cp:coreProperties>
</file>