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FBF" w:rsidRPr="00F25E24" w:rsidRDefault="008E3299" w:rsidP="008E329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ANEXA 23</w:t>
      </w:r>
      <w:bookmarkStart w:id="0" w:name="_GoBack"/>
      <w:bookmarkEnd w:id="0"/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>LETTER OF ACCEPTANCE</w:t>
      </w: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This letters confirms the participation in the Erasmus placement scholarship of 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, student of </w:t>
      </w:r>
      <w:r w:rsidR="00826C0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ictor </w:t>
      </w:r>
      <w:r w:rsidR="00826C0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abes University of Medicine and Pharmacy, Timisoara.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Candidate student personal details: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Name and surname: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Citizenship: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Date of birth: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Educational institution: 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Victor Babes University of Medicine and Pharmacy, Timisoara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E-mail address: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D63E6" w:rsidRP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Phone: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10571" w:rsidRPr="0051057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Accepting physician(s) details: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Name and surname: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Phone number: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Specialisation: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Name of institution/Hospital: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Address of institution: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>Prof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hereby declares that 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>student in the__________ year, Faculty of Medicine,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Victor Babes University of Medicine and Pharmacy, Timisoara will be accepted for the period </w:t>
      </w:r>
      <w:r w:rsidR="00747CA4">
        <w:rPr>
          <w:rFonts w:ascii="Times New Roman" w:hAnsi="Times New Roman" w:cs="Times New Roman"/>
          <w:sz w:val="24"/>
          <w:szCs w:val="24"/>
          <w:lang w:val="en-US"/>
        </w:rPr>
        <w:t>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in order to complete the Erasmus SMP internship.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Date: </w:t>
      </w:r>
      <w:r w:rsidR="00510571">
        <w:rPr>
          <w:rFonts w:ascii="Times New Roman" w:hAnsi="Times New Roman" w:cs="Times New Roman"/>
          <w:sz w:val="24"/>
          <w:szCs w:val="24"/>
          <w:lang w:val="en-US"/>
        </w:rPr>
        <w:t>_______________________________</w:t>
      </w:r>
    </w:p>
    <w:sectPr w:rsidR="00F25E24" w:rsidRPr="00F25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C1A2E"/>
    <w:multiLevelType w:val="hybridMultilevel"/>
    <w:tmpl w:val="F550A5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30A5E"/>
    <w:multiLevelType w:val="hybridMultilevel"/>
    <w:tmpl w:val="F1004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AA5"/>
    <w:rsid w:val="00510571"/>
    <w:rsid w:val="00747CA4"/>
    <w:rsid w:val="00794FBF"/>
    <w:rsid w:val="00826C0F"/>
    <w:rsid w:val="008E3299"/>
    <w:rsid w:val="00BE6837"/>
    <w:rsid w:val="00E32AA5"/>
    <w:rsid w:val="00F25E24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BBADB"/>
  <w15:docId w15:val="{8ECD66A9-8FEE-4712-A788-9840D0D3B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 1</cp:lastModifiedBy>
  <cp:revision>7</cp:revision>
  <dcterms:created xsi:type="dcterms:W3CDTF">2019-09-25T10:48:00Z</dcterms:created>
  <dcterms:modified xsi:type="dcterms:W3CDTF">2022-12-15T09:36:00Z</dcterms:modified>
</cp:coreProperties>
</file>