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56D8" w:rsidRDefault="002E56D8" w:rsidP="00C76A72">
      <w:pPr>
        <w:rPr>
          <w:rFonts w:ascii="Times New Roman" w:hAnsi="Times New Roman" w:cs="Times New Roman"/>
          <w:b/>
          <w:sz w:val="24"/>
          <w:szCs w:val="24"/>
        </w:rPr>
      </w:pPr>
    </w:p>
    <w:p w:rsidR="00C76A72" w:rsidRPr="004632D1" w:rsidRDefault="00C76A72" w:rsidP="00C76A72">
      <w:pPr>
        <w:rPr>
          <w:rFonts w:ascii="Times New Roman" w:hAnsi="Times New Roman" w:cs="Times New Roman"/>
          <w:b/>
          <w:sz w:val="24"/>
          <w:szCs w:val="24"/>
        </w:rPr>
      </w:pPr>
      <w:r w:rsidRPr="004632D1">
        <w:rPr>
          <w:rFonts w:ascii="Times New Roman" w:hAnsi="Times New Roman" w:cs="Times New Roman"/>
          <w:b/>
          <w:sz w:val="24"/>
          <w:szCs w:val="24"/>
        </w:rPr>
        <w:t>NAME OF STUDENT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</w:t>
      </w:r>
    </w:p>
    <w:p w:rsidR="00C76A72" w:rsidRDefault="00C76A72" w:rsidP="00C76A7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CONFIRMATION OF ERASMUS+ MOBILITY PERIOD</w:t>
      </w:r>
    </w:p>
    <w:p w:rsidR="00C76A72" w:rsidRDefault="00C76A72" w:rsidP="00C76A7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STUDY/TRAINEESHIP</w:t>
      </w:r>
    </w:p>
    <w:p w:rsidR="00C76A72" w:rsidRPr="002F01E9" w:rsidRDefault="00C76A72" w:rsidP="00C76A7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To be completed upon the student’s </w:t>
      </w:r>
      <w:r w:rsidRPr="002F01E9">
        <w:rPr>
          <w:rFonts w:ascii="Times New Roman" w:hAnsi="Times New Roman" w:cs="Times New Roman"/>
          <w:b/>
          <w:sz w:val="24"/>
          <w:szCs w:val="24"/>
          <w:u w:val="single"/>
        </w:rPr>
        <w:t>arrival</w:t>
      </w:r>
    </w:p>
    <w:p w:rsidR="00C76A72" w:rsidRDefault="00C76A72" w:rsidP="00C76A72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Start date of the mobility: _____________________________________________________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institution: __________________________________________________________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the Erasmus+ Officer__________________________________________________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Position: ___________________________________________________________________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signature_____________________________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Signature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Official stamp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C76A72" w:rsidTr="00D850DE">
        <w:tc>
          <w:tcPr>
            <w:tcW w:w="9180" w:type="dxa"/>
          </w:tcPr>
          <w:p w:rsidR="00C76A72" w:rsidRPr="002F01E9" w:rsidRDefault="00C76A72" w:rsidP="00D850D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Please send this confirmation upon ARRIVAL to </w:t>
            </w:r>
            <w:hyperlink r:id="rId8" w:history="1">
              <w:r w:rsidRPr="004B0827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relint@umft.ro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</w:p>
    <w:p w:rsidR="00C76A72" w:rsidRPr="00992589" w:rsidRDefault="00C76A72" w:rsidP="00C76A7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To be completed at the student’s </w:t>
      </w:r>
      <w:r w:rsidRPr="008A6B9C">
        <w:rPr>
          <w:rFonts w:ascii="Times New Roman" w:hAnsi="Times New Roman" w:cs="Times New Roman"/>
          <w:b/>
          <w:sz w:val="24"/>
          <w:szCs w:val="24"/>
          <w:u w:val="single"/>
        </w:rPr>
        <w:t>departure</w:t>
      </w:r>
    </w:p>
    <w:p w:rsidR="00C76A72" w:rsidRDefault="00C76A72" w:rsidP="00C76A72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 date of the mobility: _____________________________________________________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institution: __________________________________________________________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the Erasmus+ Officer__________________________________________________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Position: ___________________________________________________________________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signature_____________________________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Signature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Official stamp</w:t>
      </w:r>
    </w:p>
    <w:p w:rsidR="00C76A72" w:rsidRDefault="00C76A72" w:rsidP="00C76A72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76A72" w:rsidRPr="00992589" w:rsidRDefault="00C76A72" w:rsidP="00C76A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2589">
        <w:rPr>
          <w:rFonts w:ascii="Times New Roman" w:hAnsi="Times New Roman" w:cs="Times New Roman"/>
          <w:b/>
          <w:sz w:val="24"/>
          <w:szCs w:val="24"/>
        </w:rPr>
        <w:t>This certificate confirms the duration of the Erasmus+ student’s mobility period.</w:t>
      </w:r>
    </w:p>
    <w:p w:rsidR="00C76A72" w:rsidRDefault="00C76A72" w:rsidP="00C76A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2589">
        <w:rPr>
          <w:rFonts w:ascii="Times New Roman" w:hAnsi="Times New Roman" w:cs="Times New Roman"/>
          <w:b/>
          <w:sz w:val="24"/>
          <w:szCs w:val="24"/>
        </w:rPr>
        <w:t>It will be taken into account for allocating the Erasmus+ grant.</w:t>
      </w:r>
    </w:p>
    <w:p w:rsidR="00C76A72" w:rsidRDefault="00C76A72" w:rsidP="00C76A7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C76A72" w:rsidTr="00D850DE">
        <w:tc>
          <w:tcPr>
            <w:tcW w:w="9288" w:type="dxa"/>
          </w:tcPr>
          <w:p w:rsidR="00C76A72" w:rsidRDefault="00C76A72" w:rsidP="00D850D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Please send this confirmation upon DEPARTURE to </w:t>
            </w:r>
            <w:hyperlink r:id="rId9" w:history="1">
              <w:r w:rsidRPr="004B0827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relint@umft.ro</w:t>
              </w:r>
            </w:hyperlink>
          </w:p>
        </w:tc>
      </w:tr>
    </w:tbl>
    <w:p w:rsidR="0031217D" w:rsidRDefault="0031217D"/>
    <w:sectPr w:rsidR="0031217D" w:rsidSect="0001647A">
      <w:headerReference w:type="default" r:id="rId10"/>
      <w:footerReference w:type="default" r:id="rId11"/>
      <w:pgSz w:w="11906" w:h="16838"/>
      <w:pgMar w:top="397" w:right="1077" w:bottom="284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08D6" w:rsidRDefault="001708D6" w:rsidP="00D2536B">
      <w:pPr>
        <w:spacing w:after="0" w:line="240" w:lineRule="auto"/>
      </w:pPr>
      <w:r>
        <w:separator/>
      </w:r>
    </w:p>
  </w:endnote>
  <w:endnote w:type="continuationSeparator" w:id="0">
    <w:p w:rsidR="001708D6" w:rsidRDefault="001708D6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Segoe Script"/>
    <w:charset w:val="00"/>
    <w:family w:val="swiss"/>
    <w:pitch w:val="variable"/>
    <w:sig w:usb0="00000001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446" w:rsidRPr="008C7E40" w:rsidRDefault="008C7E40" w:rsidP="002E56D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/>
        <w:color w:val="06234A"/>
        <w:sz w:val="18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08D6" w:rsidRDefault="001708D6" w:rsidP="00D2536B">
      <w:pPr>
        <w:spacing w:after="0" w:line="240" w:lineRule="auto"/>
      </w:pPr>
      <w:r>
        <w:separator/>
      </w:r>
    </w:p>
  </w:footnote>
  <w:footnote w:type="continuationSeparator" w:id="0">
    <w:p w:rsidR="001708D6" w:rsidRDefault="001708D6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846" w:rsidRDefault="002E56D8" w:rsidP="00D2536B">
    <w:pPr>
      <w:pStyle w:val="Header"/>
    </w:pPr>
    <w:r>
      <w:rPr>
        <w:noProof/>
        <w:lang w:eastAsia="ro-RO"/>
      </w:rPr>
      <w:t>Logo of partner institution</w:t>
    </w:r>
  </w:p>
  <w:p w:rsidR="00531846" w:rsidRDefault="00531846" w:rsidP="00D2536B">
    <w:pPr>
      <w:pStyle w:val="Header"/>
    </w:pPr>
  </w:p>
  <w:p w:rsidR="00D2536B" w:rsidRDefault="00D2536B" w:rsidP="00D2536B">
    <w:pPr>
      <w:pStyle w:val="Header"/>
    </w:pPr>
  </w:p>
  <w:p w:rsidR="00531846" w:rsidRDefault="0096080A" w:rsidP="00D2536B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3810" b="381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4599" w:rsidRPr="00D2536B" w:rsidRDefault="00FF4599" w:rsidP="00D2536B">
    <w:pPr>
      <w:pStyle w:val="Header"/>
    </w:pPr>
    <w:r>
      <w:t xml:space="preserve">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CD0A8B"/>
    <w:multiLevelType w:val="hybridMultilevel"/>
    <w:tmpl w:val="24A6695C"/>
    <w:lvl w:ilvl="0" w:tplc="141CDD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80A"/>
    <w:rsid w:val="00016354"/>
    <w:rsid w:val="0001647A"/>
    <w:rsid w:val="001708D6"/>
    <w:rsid w:val="001875D4"/>
    <w:rsid w:val="00191CEE"/>
    <w:rsid w:val="001E34B8"/>
    <w:rsid w:val="00240848"/>
    <w:rsid w:val="002E56D8"/>
    <w:rsid w:val="002F1287"/>
    <w:rsid w:val="002F50CB"/>
    <w:rsid w:val="0031217D"/>
    <w:rsid w:val="00366D36"/>
    <w:rsid w:val="00367CF7"/>
    <w:rsid w:val="004915CF"/>
    <w:rsid w:val="004A5472"/>
    <w:rsid w:val="004A58C8"/>
    <w:rsid w:val="004D7E7E"/>
    <w:rsid w:val="00531846"/>
    <w:rsid w:val="00631F67"/>
    <w:rsid w:val="00685BF9"/>
    <w:rsid w:val="006940D7"/>
    <w:rsid w:val="00696A22"/>
    <w:rsid w:val="006A16C3"/>
    <w:rsid w:val="006A1CA7"/>
    <w:rsid w:val="00756E23"/>
    <w:rsid w:val="007B29A5"/>
    <w:rsid w:val="00806446"/>
    <w:rsid w:val="008124B5"/>
    <w:rsid w:val="00874B53"/>
    <w:rsid w:val="008A1AFF"/>
    <w:rsid w:val="008C7E40"/>
    <w:rsid w:val="008E770A"/>
    <w:rsid w:val="00936919"/>
    <w:rsid w:val="0096080A"/>
    <w:rsid w:val="009669B9"/>
    <w:rsid w:val="009B14B8"/>
    <w:rsid w:val="009F4B93"/>
    <w:rsid w:val="00A677F3"/>
    <w:rsid w:val="00AB1260"/>
    <w:rsid w:val="00BE5CBF"/>
    <w:rsid w:val="00C024FC"/>
    <w:rsid w:val="00C606D5"/>
    <w:rsid w:val="00C76A72"/>
    <w:rsid w:val="00D07E73"/>
    <w:rsid w:val="00D2536B"/>
    <w:rsid w:val="00DD010A"/>
    <w:rsid w:val="00E0250C"/>
    <w:rsid w:val="00E86118"/>
    <w:rsid w:val="00ED4F3F"/>
    <w:rsid w:val="00EE6EBF"/>
    <w:rsid w:val="00F1576E"/>
    <w:rsid w:val="00F6087F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8AD4EB"/>
  <w15:docId w15:val="{02FB9C0B-B79F-4423-BDEB-C529841F1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6A7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ListParagraph">
    <w:name w:val="List Paragraph"/>
    <w:basedOn w:val="Normal"/>
    <w:uiPriority w:val="34"/>
    <w:qFormat/>
    <w:rsid w:val="00C76A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lint@umft.r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elint@umft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E%20D\Antete\antet_Relin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7EEA5-AF29-4D3B-934A-41444AB48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antet_Relint_OK</Template>
  <TotalTime>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Nume departament</dc:description>
  <cp:lastModifiedBy>Lenovo 1</cp:lastModifiedBy>
  <cp:revision>6</cp:revision>
  <dcterms:created xsi:type="dcterms:W3CDTF">2021-02-05T10:35:00Z</dcterms:created>
  <dcterms:modified xsi:type="dcterms:W3CDTF">2025-02-05T10:45:00Z</dcterms:modified>
</cp:coreProperties>
</file>