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B0206E" w14:textId="75434BEA" w:rsidR="00C774A0" w:rsidRDefault="00E81368" w:rsidP="00E81368">
      <w:pPr>
        <w:rPr>
          <w:rFonts w:ascii="Times New Roman" w:hAnsi="Times New Roman"/>
          <w:b/>
          <w:sz w:val="20"/>
          <w:szCs w:val="20"/>
          <w:lang w:val="es-MX"/>
        </w:rPr>
      </w:pPr>
      <w:bookmarkStart w:id="0" w:name="_GoBack"/>
      <w:bookmarkEnd w:id="0"/>
      <w:r w:rsidRPr="00C774A0">
        <w:rPr>
          <w:rFonts w:ascii="Times New Roman" w:hAnsi="Times New Roman"/>
          <w:b/>
          <w:sz w:val="20"/>
          <w:szCs w:val="20"/>
          <w:lang w:val="es-MX"/>
        </w:rPr>
        <w:tab/>
      </w:r>
      <w:r w:rsidRPr="00C774A0">
        <w:rPr>
          <w:rFonts w:ascii="Times New Roman" w:hAnsi="Times New Roman"/>
          <w:b/>
          <w:sz w:val="20"/>
          <w:szCs w:val="20"/>
          <w:lang w:val="es-MX"/>
        </w:rPr>
        <w:tab/>
      </w:r>
    </w:p>
    <w:p w14:paraId="0B44FD7B" w14:textId="61EAE51B" w:rsidR="00253E4D" w:rsidRPr="00B96054" w:rsidRDefault="00B96054" w:rsidP="00C774A0">
      <w:pPr>
        <w:jc w:val="center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s-MX"/>
        </w:rPr>
        <w:t>APPLICATION FORM OUTBOUND CANDIDATES</w:t>
      </w:r>
      <w:r w:rsidR="00253E4D" w:rsidRPr="00B96054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="00253E4D" w:rsidRPr="00B96054">
        <w:rPr>
          <w:rFonts w:ascii="Times New Roman" w:hAnsi="Times New Roman"/>
          <w:b/>
          <w:i/>
          <w:sz w:val="20"/>
          <w:szCs w:val="20"/>
          <w:lang w:val="en-US"/>
        </w:rPr>
        <w:t>ERASMUS+</w:t>
      </w:r>
    </w:p>
    <w:p w14:paraId="20F46377" w14:textId="7060D97E" w:rsidR="00253E4D" w:rsidRPr="00C774A0" w:rsidRDefault="00B96054" w:rsidP="00253E4D">
      <w:pPr>
        <w:jc w:val="center"/>
        <w:rPr>
          <w:rFonts w:ascii="Times New Roman" w:hAnsi="Times New Roman"/>
          <w:b/>
          <w:sz w:val="20"/>
          <w:szCs w:val="20"/>
          <w:lang w:val="es-MX"/>
        </w:rPr>
      </w:pP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Academic</w:t>
      </w:r>
      <w:proofErr w:type="spellEnd"/>
      <w:r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year</w:t>
      </w:r>
      <w:proofErr w:type="spellEnd"/>
      <w:r w:rsidR="00E81368" w:rsidRPr="00C774A0">
        <w:rPr>
          <w:rFonts w:ascii="Times New Roman" w:hAnsi="Times New Roman"/>
          <w:b/>
          <w:sz w:val="20"/>
          <w:szCs w:val="20"/>
          <w:lang w:val="es-MX"/>
        </w:rPr>
        <w:t>___________________________________</w:t>
      </w:r>
    </w:p>
    <w:p w14:paraId="27231788" w14:textId="7AFB6D86" w:rsidR="00253E4D" w:rsidRPr="00C774A0" w:rsidRDefault="00B96054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es-MX"/>
        </w:rPr>
      </w:pP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Type</w:t>
      </w:r>
      <w:proofErr w:type="spellEnd"/>
      <w:r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of</w:t>
      </w:r>
      <w:proofErr w:type="spellEnd"/>
      <w:r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mobility</w:t>
      </w:r>
      <w:proofErr w:type="spellEnd"/>
      <w:r w:rsidR="00253E4D" w:rsidRPr="00C774A0">
        <w:rPr>
          <w:rFonts w:ascii="Times New Roman" w:hAnsi="Times New Roman"/>
          <w:b/>
          <w:sz w:val="20"/>
          <w:szCs w:val="20"/>
          <w:lang w:val="es-MX"/>
        </w:rPr>
        <w:t xml:space="preserve">     □ SMS (</w:t>
      </w:r>
      <w:proofErr w:type="spellStart"/>
      <w:proofErr w:type="gramStart"/>
      <w:r>
        <w:rPr>
          <w:rFonts w:ascii="Times New Roman" w:hAnsi="Times New Roman"/>
          <w:b/>
          <w:sz w:val="20"/>
          <w:szCs w:val="20"/>
          <w:lang w:val="es-MX"/>
        </w:rPr>
        <w:t>study</w:t>
      </w:r>
      <w:r w:rsidR="00253E4D" w:rsidRPr="00C774A0">
        <w:rPr>
          <w:rFonts w:ascii="Times New Roman" w:hAnsi="Times New Roman"/>
          <w:b/>
          <w:sz w:val="20"/>
          <w:szCs w:val="20"/>
          <w:lang w:val="es-MX"/>
        </w:rPr>
        <w:t>)</w:t>
      </w:r>
      <w:proofErr w:type="spellEnd"/>
      <w:r w:rsidR="00253E4D" w:rsidRPr="00C774A0">
        <w:rPr>
          <w:rFonts w:ascii="Times New Roman" w:hAnsi="Times New Roman"/>
          <w:b/>
          <w:sz w:val="20"/>
          <w:szCs w:val="20"/>
          <w:lang w:val="es-MX"/>
        </w:rPr>
        <w:t xml:space="preserve">   </w:t>
      </w:r>
      <w:proofErr w:type="gramEnd"/>
      <w:r w:rsidR="00253E4D" w:rsidRPr="00C774A0">
        <w:rPr>
          <w:rFonts w:ascii="Times New Roman" w:hAnsi="Times New Roman"/>
          <w:b/>
          <w:sz w:val="20"/>
          <w:szCs w:val="20"/>
          <w:lang w:val="es-MX"/>
        </w:rPr>
        <w:t xml:space="preserve"> □ SMP (</w:t>
      </w: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placement</w:t>
      </w:r>
      <w:proofErr w:type="spellEnd"/>
      <w:r w:rsidR="00253E4D" w:rsidRPr="00C774A0">
        <w:rPr>
          <w:rFonts w:ascii="Times New Roman" w:hAnsi="Times New Roman"/>
          <w:b/>
          <w:sz w:val="20"/>
          <w:szCs w:val="20"/>
          <w:lang w:val="es-MX"/>
        </w:rPr>
        <w:t>)      □ STA (</w:t>
      </w: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teaching</w:t>
      </w:r>
      <w:proofErr w:type="spellEnd"/>
      <w:r w:rsidR="00253E4D" w:rsidRPr="00C774A0">
        <w:rPr>
          <w:rFonts w:ascii="Times New Roman" w:hAnsi="Times New Roman"/>
          <w:b/>
          <w:sz w:val="20"/>
          <w:szCs w:val="20"/>
          <w:lang w:val="es-MX"/>
        </w:rPr>
        <w:t>)        □ STT (</w:t>
      </w:r>
      <w:r>
        <w:rPr>
          <w:rFonts w:ascii="Times New Roman" w:hAnsi="Times New Roman"/>
          <w:b/>
          <w:sz w:val="20"/>
          <w:szCs w:val="20"/>
          <w:lang w:val="es-MX"/>
        </w:rPr>
        <w:t>staff</w:t>
      </w:r>
      <w:r w:rsidR="00253E4D" w:rsidRPr="00C774A0">
        <w:rPr>
          <w:rFonts w:ascii="Times New Roman" w:hAnsi="Times New Roman"/>
          <w:b/>
          <w:sz w:val="20"/>
          <w:szCs w:val="20"/>
          <w:lang w:val="es-MX"/>
        </w:rPr>
        <w:t>)</w:t>
      </w:r>
    </w:p>
    <w:p w14:paraId="084A859D" w14:textId="0429D35C" w:rsidR="00253E4D" w:rsidRPr="00C774A0" w:rsidRDefault="00B96054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>
        <w:rPr>
          <w:rFonts w:ascii="Times New Roman" w:hAnsi="Times New Roman"/>
          <w:b/>
          <w:sz w:val="20"/>
          <w:szCs w:val="20"/>
          <w:lang w:val="it-IT"/>
        </w:rPr>
        <w:t>Surname</w:t>
      </w:r>
      <w:r w:rsidR="00253E4D" w:rsidRPr="00C774A0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2DF49D45" w14:textId="0F07C96E" w:rsidR="00253E4D" w:rsidRPr="00C774A0" w:rsidRDefault="00B96054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>
        <w:rPr>
          <w:rFonts w:ascii="Times New Roman" w:hAnsi="Times New Roman"/>
          <w:b/>
          <w:sz w:val="20"/>
          <w:szCs w:val="20"/>
          <w:lang w:val="it-IT"/>
        </w:rPr>
        <w:t>First name</w:t>
      </w:r>
      <w:r w:rsidR="00253E4D" w:rsidRPr="00C774A0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1C42339D" w14:textId="6549BEDD" w:rsidR="00253E4D" w:rsidRPr="00C774A0" w:rsidRDefault="00B96054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>
        <w:rPr>
          <w:rFonts w:ascii="Times New Roman" w:hAnsi="Times New Roman"/>
          <w:b/>
          <w:sz w:val="20"/>
          <w:szCs w:val="20"/>
          <w:lang w:val="it-IT"/>
        </w:rPr>
        <w:t>Date of birth</w:t>
      </w:r>
      <w:r w:rsidR="00253E4D" w:rsidRPr="00C774A0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32C2D5D1" w14:textId="59B59B6A" w:rsidR="00253E4D" w:rsidRPr="00C774A0" w:rsidRDefault="00B96054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>
        <w:rPr>
          <w:rFonts w:ascii="Times New Roman" w:hAnsi="Times New Roman"/>
          <w:b/>
          <w:sz w:val="20"/>
          <w:szCs w:val="20"/>
          <w:lang w:val="it-IT"/>
        </w:rPr>
        <w:t>Place of birth</w:t>
      </w:r>
      <w:r w:rsidR="00253E4D" w:rsidRPr="00C774A0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77918D36" w14:textId="5F85B800" w:rsidR="00253E4D" w:rsidRPr="00C774A0" w:rsidRDefault="00B96054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>
        <w:rPr>
          <w:rFonts w:ascii="Times New Roman" w:hAnsi="Times New Roman"/>
          <w:b/>
          <w:sz w:val="20"/>
          <w:szCs w:val="20"/>
          <w:lang w:val="it-IT"/>
        </w:rPr>
        <w:t>Citizenship</w:t>
      </w:r>
      <w:r w:rsidR="00253E4D" w:rsidRPr="00C774A0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25E34C1A" w14:textId="1FE08746" w:rsidR="00253E4D" w:rsidRPr="00C774A0" w:rsidRDefault="00B96054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>
        <w:rPr>
          <w:rFonts w:ascii="Times New Roman" w:hAnsi="Times New Roman"/>
          <w:b/>
          <w:sz w:val="20"/>
          <w:szCs w:val="20"/>
          <w:lang w:val="it-IT"/>
        </w:rPr>
        <w:t>Personal identification number</w:t>
      </w:r>
      <w:r w:rsidR="00253E4D" w:rsidRPr="00C774A0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2B53FCA5" w14:textId="74049EE3" w:rsidR="00253E4D" w:rsidRPr="00C774A0" w:rsidRDefault="00B96054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>
        <w:rPr>
          <w:rFonts w:ascii="Times New Roman" w:hAnsi="Times New Roman"/>
          <w:b/>
          <w:sz w:val="20"/>
          <w:szCs w:val="20"/>
          <w:lang w:val="it-IT"/>
        </w:rPr>
        <w:t>Address</w:t>
      </w:r>
      <w:r w:rsidR="00253E4D" w:rsidRPr="00C774A0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501022ED" w14:textId="7817BFC5" w:rsidR="00253E4D" w:rsidRPr="00C774A0" w:rsidRDefault="00B96054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>
        <w:rPr>
          <w:rFonts w:ascii="Times New Roman" w:hAnsi="Times New Roman"/>
          <w:b/>
          <w:sz w:val="20"/>
          <w:szCs w:val="20"/>
          <w:lang w:val="it-IT"/>
        </w:rPr>
        <w:t>Mobile</w:t>
      </w:r>
      <w:r w:rsidR="00253E4D" w:rsidRPr="00C774A0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4FB98850" w14:textId="61D4803C" w:rsidR="00253E4D" w:rsidRPr="00C774A0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C774A0">
        <w:rPr>
          <w:rFonts w:ascii="Times New Roman" w:hAnsi="Times New Roman"/>
          <w:b/>
          <w:sz w:val="20"/>
          <w:szCs w:val="20"/>
          <w:lang w:val="it-IT"/>
        </w:rPr>
        <w:t>E</w:t>
      </w:r>
      <w:r w:rsidR="00121043" w:rsidRPr="00C774A0">
        <w:rPr>
          <w:rFonts w:ascii="Times New Roman" w:hAnsi="Times New Roman"/>
          <w:b/>
          <w:sz w:val="20"/>
          <w:szCs w:val="20"/>
          <w:lang w:val="it-IT"/>
        </w:rPr>
        <w:t>-</w:t>
      </w:r>
      <w:r w:rsidRPr="00C774A0">
        <w:rPr>
          <w:rFonts w:ascii="Times New Roman" w:hAnsi="Times New Roman"/>
          <w:b/>
          <w:sz w:val="20"/>
          <w:szCs w:val="20"/>
          <w:lang w:val="it-IT"/>
        </w:rPr>
        <w:t>mail</w:t>
      </w:r>
      <w:r w:rsidRPr="00C774A0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1BAF4306" w14:textId="7E372906" w:rsidR="00253E4D" w:rsidRPr="00C774A0" w:rsidRDefault="00B96054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es-MX"/>
        </w:rPr>
      </w:pP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Faculty</w:t>
      </w:r>
      <w:proofErr w:type="spellEnd"/>
      <w:r w:rsidR="00253E4D" w:rsidRPr="00C774A0">
        <w:rPr>
          <w:rFonts w:ascii="Times New Roman" w:hAnsi="Times New Roman"/>
          <w:b/>
          <w:sz w:val="20"/>
          <w:szCs w:val="20"/>
          <w:lang w:val="es-MX"/>
        </w:rPr>
        <w:tab/>
        <w:t>_______________________________________________</w:t>
      </w:r>
    </w:p>
    <w:p w14:paraId="2DAB0E7A" w14:textId="6F10D956" w:rsidR="00253E4D" w:rsidRPr="00C774A0" w:rsidRDefault="00B96054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Study</w:t>
      </w:r>
      <w:proofErr w:type="spellEnd"/>
      <w:r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year</w:t>
      </w:r>
      <w:proofErr w:type="spellEnd"/>
      <w:r w:rsidR="00253E4D" w:rsidRPr="00C774A0">
        <w:rPr>
          <w:rFonts w:ascii="Times New Roman" w:hAnsi="Times New Roman"/>
          <w:b/>
          <w:sz w:val="20"/>
          <w:szCs w:val="20"/>
          <w:lang w:val="es-MX"/>
        </w:rPr>
        <w:tab/>
      </w:r>
      <w:r w:rsidR="00253E4D" w:rsidRPr="00C774A0">
        <w:rPr>
          <w:rFonts w:ascii="Times New Roman" w:hAnsi="Times New Roman"/>
          <w:b/>
          <w:sz w:val="20"/>
          <w:szCs w:val="20"/>
          <w:lang w:val="it-IT"/>
        </w:rPr>
        <w:t>_______________________________________________</w:t>
      </w:r>
    </w:p>
    <w:p w14:paraId="2B882944" w14:textId="5E648168" w:rsidR="00253E4D" w:rsidRPr="00C774A0" w:rsidRDefault="00B96054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>
        <w:rPr>
          <w:rFonts w:ascii="Times New Roman" w:hAnsi="Times New Roman"/>
          <w:b/>
          <w:sz w:val="20"/>
          <w:szCs w:val="20"/>
          <w:lang w:val="it-IT"/>
        </w:rPr>
        <w:t>Matriculation number</w:t>
      </w:r>
      <w:r w:rsidR="00253E4D" w:rsidRPr="00C774A0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21A3DF96" w14:textId="57736528" w:rsidR="00253E4D" w:rsidRPr="00C774A0" w:rsidRDefault="00B96054" w:rsidP="00253E4D">
      <w:pPr>
        <w:jc w:val="both"/>
        <w:rPr>
          <w:rFonts w:ascii="Times New Roman" w:hAnsi="Times New Roman"/>
          <w:b/>
          <w:sz w:val="20"/>
          <w:szCs w:val="20"/>
          <w:lang w:val="es-MX"/>
        </w:rPr>
      </w:pP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Average</w:t>
      </w:r>
      <w:proofErr w:type="spellEnd"/>
      <w:r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of</w:t>
      </w:r>
      <w:proofErr w:type="spellEnd"/>
      <w:r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previous</w:t>
      </w:r>
      <w:proofErr w:type="spellEnd"/>
      <w:r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study</w:t>
      </w:r>
      <w:proofErr w:type="spellEnd"/>
      <w:r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year</w:t>
      </w:r>
      <w:proofErr w:type="spellEnd"/>
      <w:r w:rsidR="00253E4D" w:rsidRPr="00C774A0">
        <w:rPr>
          <w:rFonts w:ascii="Times New Roman" w:hAnsi="Times New Roman"/>
          <w:b/>
          <w:sz w:val="20"/>
          <w:szCs w:val="20"/>
          <w:lang w:val="es-MX"/>
        </w:rPr>
        <w:tab/>
      </w:r>
      <w:r>
        <w:rPr>
          <w:rFonts w:ascii="Times New Roman" w:hAnsi="Times New Roman"/>
          <w:b/>
          <w:sz w:val="20"/>
          <w:szCs w:val="20"/>
          <w:lang w:val="es-MX"/>
        </w:rPr>
        <w:t xml:space="preserve">          </w:t>
      </w:r>
      <w:r w:rsidR="00253E4D" w:rsidRPr="00C774A0">
        <w:rPr>
          <w:rFonts w:ascii="Times New Roman" w:hAnsi="Times New Roman"/>
          <w:b/>
          <w:sz w:val="20"/>
          <w:szCs w:val="20"/>
          <w:lang w:val="es-MX"/>
        </w:rPr>
        <w:t>_______________________________________________</w:t>
      </w:r>
    </w:p>
    <w:p w14:paraId="26C534B7" w14:textId="7E229B1B" w:rsidR="00253E4D" w:rsidRPr="00C774A0" w:rsidRDefault="00B96054" w:rsidP="00253E4D">
      <w:pPr>
        <w:jc w:val="both"/>
        <w:rPr>
          <w:rFonts w:ascii="Times New Roman" w:hAnsi="Times New Roman"/>
          <w:b/>
          <w:sz w:val="20"/>
          <w:szCs w:val="20"/>
          <w:lang w:val="es-MX"/>
        </w:rPr>
      </w:pP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Average</w:t>
      </w:r>
      <w:proofErr w:type="spellEnd"/>
      <w:r>
        <w:rPr>
          <w:rFonts w:ascii="Times New Roman" w:hAnsi="Times New Roman"/>
          <w:b/>
          <w:sz w:val="20"/>
          <w:szCs w:val="20"/>
          <w:lang w:val="es-MX"/>
        </w:rPr>
        <w:t xml:space="preserve"> 1st </w:t>
      </w: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semester</w:t>
      </w:r>
      <w:proofErr w:type="spellEnd"/>
      <w:r w:rsidR="00253E4D" w:rsidRPr="00C774A0">
        <w:rPr>
          <w:rFonts w:ascii="Times New Roman" w:hAnsi="Times New Roman"/>
          <w:b/>
          <w:sz w:val="20"/>
          <w:szCs w:val="20"/>
          <w:lang w:val="es-MX"/>
        </w:rPr>
        <w:tab/>
      </w:r>
      <w:r w:rsidR="00253E4D" w:rsidRPr="00C774A0">
        <w:rPr>
          <w:rFonts w:ascii="Times New Roman" w:hAnsi="Times New Roman"/>
          <w:b/>
          <w:sz w:val="20"/>
          <w:szCs w:val="20"/>
          <w:lang w:val="es-MX"/>
        </w:rPr>
        <w:tab/>
        <w:t xml:space="preserve">    </w:t>
      </w:r>
      <w:r>
        <w:rPr>
          <w:rFonts w:ascii="Times New Roman" w:hAnsi="Times New Roman"/>
          <w:b/>
          <w:sz w:val="20"/>
          <w:szCs w:val="20"/>
          <w:lang w:val="es-MX"/>
        </w:rPr>
        <w:t xml:space="preserve">      </w:t>
      </w:r>
      <w:r w:rsidR="00253E4D" w:rsidRPr="00C774A0">
        <w:rPr>
          <w:rFonts w:ascii="Times New Roman" w:hAnsi="Times New Roman"/>
          <w:b/>
          <w:sz w:val="20"/>
          <w:szCs w:val="20"/>
          <w:lang w:val="es-MX"/>
        </w:rPr>
        <w:t>________________________________________________</w:t>
      </w:r>
    </w:p>
    <w:p w14:paraId="4697C620" w14:textId="11CDA4C0" w:rsidR="00253E4D" w:rsidRPr="00C774A0" w:rsidRDefault="00B96054" w:rsidP="00253E4D">
      <w:pPr>
        <w:jc w:val="both"/>
        <w:rPr>
          <w:rFonts w:ascii="Times New Roman" w:hAnsi="Times New Roman"/>
          <w:b/>
          <w:sz w:val="20"/>
          <w:szCs w:val="20"/>
          <w:lang w:val="es-MX"/>
        </w:rPr>
      </w:pP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Average</w:t>
      </w:r>
      <w:proofErr w:type="spellEnd"/>
      <w:r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of</w:t>
      </w:r>
      <w:proofErr w:type="spellEnd"/>
      <w:r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all</w:t>
      </w:r>
      <w:proofErr w:type="spellEnd"/>
      <w:r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study</w:t>
      </w:r>
      <w:proofErr w:type="spellEnd"/>
      <w:r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years</w:t>
      </w:r>
      <w:proofErr w:type="spellEnd"/>
      <w:r w:rsidR="00253E4D" w:rsidRPr="00C774A0">
        <w:rPr>
          <w:rFonts w:ascii="Times New Roman" w:hAnsi="Times New Roman"/>
          <w:b/>
          <w:sz w:val="20"/>
          <w:szCs w:val="20"/>
          <w:lang w:val="es-MX"/>
        </w:rPr>
        <w:tab/>
        <w:t xml:space="preserve">          ________________________________________________</w:t>
      </w:r>
    </w:p>
    <w:p w14:paraId="4472017D" w14:textId="77B06F2F" w:rsidR="00253E4D" w:rsidRPr="00C774A0" w:rsidRDefault="00B96054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Theme</w:t>
      </w:r>
      <w:proofErr w:type="spellEnd"/>
      <w:r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of</w:t>
      </w:r>
      <w:proofErr w:type="spellEnd"/>
      <w:r>
        <w:rPr>
          <w:rFonts w:ascii="Times New Roman" w:hAnsi="Times New Roman"/>
          <w:b/>
          <w:sz w:val="20"/>
          <w:szCs w:val="20"/>
          <w:lang w:val="es-MX"/>
        </w:rPr>
        <w:t xml:space="preserve"> PhD </w:t>
      </w: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thesis</w:t>
      </w:r>
      <w:proofErr w:type="spellEnd"/>
      <w:r w:rsidR="00253E4D" w:rsidRPr="00C774A0">
        <w:rPr>
          <w:rFonts w:ascii="Times New Roman" w:hAnsi="Times New Roman"/>
          <w:b/>
          <w:sz w:val="20"/>
          <w:szCs w:val="20"/>
          <w:lang w:val="es-MX"/>
        </w:rPr>
        <w:tab/>
      </w:r>
      <w:r w:rsidR="00253E4D" w:rsidRPr="00C774A0">
        <w:rPr>
          <w:rFonts w:ascii="Times New Roman" w:hAnsi="Times New Roman"/>
          <w:b/>
          <w:sz w:val="20"/>
          <w:szCs w:val="20"/>
          <w:lang w:val="it-IT"/>
        </w:rPr>
        <w:t>_______________________________________________</w:t>
      </w:r>
      <w:r w:rsidR="00253E4D" w:rsidRPr="00C774A0">
        <w:rPr>
          <w:rFonts w:ascii="Times New Roman" w:hAnsi="Times New Roman"/>
          <w:b/>
          <w:sz w:val="20"/>
          <w:szCs w:val="20"/>
          <w:lang w:val="it-IT"/>
        </w:rPr>
        <w:tab/>
      </w:r>
    </w:p>
    <w:p w14:paraId="4B102864" w14:textId="5B25DC82" w:rsidR="00253E4D" w:rsidRPr="00C774A0" w:rsidRDefault="00B96054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es-MX"/>
        </w:rPr>
      </w:pP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Coordinator</w:t>
      </w:r>
      <w:proofErr w:type="spellEnd"/>
      <w:r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of</w:t>
      </w:r>
      <w:proofErr w:type="spellEnd"/>
      <w:r>
        <w:rPr>
          <w:rFonts w:ascii="Times New Roman" w:hAnsi="Times New Roman"/>
          <w:b/>
          <w:sz w:val="20"/>
          <w:szCs w:val="20"/>
          <w:lang w:val="es-MX"/>
        </w:rPr>
        <w:t xml:space="preserve"> PhD </w:t>
      </w: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thesis</w:t>
      </w:r>
      <w:proofErr w:type="spellEnd"/>
      <w:r w:rsidR="00253E4D" w:rsidRPr="00C774A0">
        <w:rPr>
          <w:rFonts w:ascii="Times New Roman" w:hAnsi="Times New Roman"/>
          <w:b/>
          <w:sz w:val="20"/>
          <w:szCs w:val="20"/>
          <w:lang w:val="es-MX"/>
        </w:rPr>
        <w:tab/>
        <w:t>_______________________________________________</w:t>
      </w:r>
    </w:p>
    <w:p w14:paraId="4A22F531" w14:textId="1BF8F893" w:rsidR="00253E4D" w:rsidRPr="00C774A0" w:rsidRDefault="00B96054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es-MX"/>
        </w:rPr>
      </w:pP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Partner</w:t>
      </w:r>
      <w:proofErr w:type="spellEnd"/>
      <w:r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university</w:t>
      </w:r>
      <w:proofErr w:type="spellEnd"/>
      <w:r w:rsidR="00253E4D" w:rsidRPr="00C774A0">
        <w:rPr>
          <w:rFonts w:ascii="Times New Roman" w:hAnsi="Times New Roman"/>
          <w:b/>
          <w:sz w:val="20"/>
          <w:szCs w:val="20"/>
          <w:lang w:val="es-MX"/>
        </w:rPr>
        <w:t xml:space="preserve"> (*)     </w:t>
      </w:r>
      <w:r>
        <w:rPr>
          <w:rFonts w:ascii="Times New Roman" w:hAnsi="Times New Roman"/>
          <w:b/>
          <w:sz w:val="20"/>
          <w:szCs w:val="20"/>
          <w:lang w:val="es-MX"/>
        </w:rPr>
        <w:t xml:space="preserve">         </w:t>
      </w:r>
      <w:r w:rsidR="00253E4D" w:rsidRPr="00C774A0">
        <w:rPr>
          <w:rFonts w:ascii="Times New Roman" w:hAnsi="Times New Roman"/>
          <w:b/>
          <w:sz w:val="20"/>
          <w:szCs w:val="20"/>
          <w:lang w:val="es-MX"/>
        </w:rPr>
        <w:t xml:space="preserve">               </w:t>
      </w:r>
      <w:proofErr w:type="gramStart"/>
      <w:r w:rsidR="00253E4D" w:rsidRPr="00C774A0">
        <w:rPr>
          <w:rFonts w:ascii="Times New Roman" w:hAnsi="Times New Roman"/>
          <w:b/>
          <w:sz w:val="20"/>
          <w:szCs w:val="20"/>
          <w:lang w:val="es-MX"/>
        </w:rPr>
        <w:t>1._</w:t>
      </w:r>
      <w:proofErr w:type="gramEnd"/>
      <w:r w:rsidR="00253E4D" w:rsidRPr="00C774A0">
        <w:rPr>
          <w:rFonts w:ascii="Times New Roman" w:hAnsi="Times New Roman"/>
          <w:b/>
          <w:sz w:val="20"/>
          <w:szCs w:val="20"/>
          <w:lang w:val="es-MX"/>
        </w:rPr>
        <w:t>______________________________________________</w:t>
      </w:r>
    </w:p>
    <w:p w14:paraId="3A252DB2" w14:textId="25298EAA" w:rsidR="00253E4D" w:rsidRPr="00C774A0" w:rsidRDefault="00253E4D" w:rsidP="00253E4D">
      <w:pPr>
        <w:jc w:val="both"/>
        <w:rPr>
          <w:rFonts w:ascii="Times New Roman" w:hAnsi="Times New Roman"/>
          <w:b/>
          <w:sz w:val="20"/>
          <w:szCs w:val="20"/>
          <w:lang w:val="es-MX"/>
        </w:rPr>
      </w:pPr>
      <w:r w:rsidRPr="00C774A0">
        <w:rPr>
          <w:rFonts w:ascii="Times New Roman" w:hAnsi="Times New Roman"/>
          <w:b/>
          <w:sz w:val="20"/>
          <w:szCs w:val="20"/>
          <w:lang w:val="es-MX"/>
        </w:rPr>
        <w:tab/>
      </w:r>
      <w:r w:rsidRPr="00C774A0">
        <w:rPr>
          <w:rFonts w:ascii="Times New Roman" w:hAnsi="Times New Roman"/>
          <w:b/>
          <w:sz w:val="20"/>
          <w:szCs w:val="20"/>
          <w:lang w:val="es-MX"/>
        </w:rPr>
        <w:tab/>
      </w:r>
      <w:r w:rsidRPr="00C774A0">
        <w:rPr>
          <w:rFonts w:ascii="Times New Roman" w:hAnsi="Times New Roman"/>
          <w:b/>
          <w:sz w:val="20"/>
          <w:szCs w:val="20"/>
          <w:lang w:val="es-MX"/>
        </w:rPr>
        <w:tab/>
      </w:r>
      <w:r w:rsidRPr="00C774A0">
        <w:rPr>
          <w:rFonts w:ascii="Times New Roman" w:hAnsi="Times New Roman"/>
          <w:b/>
          <w:sz w:val="20"/>
          <w:szCs w:val="20"/>
          <w:lang w:val="es-MX"/>
        </w:rPr>
        <w:tab/>
        <w:t xml:space="preserve">         2._______________________________________________</w:t>
      </w:r>
    </w:p>
    <w:p w14:paraId="3F56D7C9" w14:textId="70845A9D" w:rsidR="00253E4D" w:rsidRPr="00C774A0" w:rsidRDefault="00253E4D" w:rsidP="00253E4D">
      <w:pPr>
        <w:jc w:val="both"/>
        <w:rPr>
          <w:rFonts w:ascii="Times New Roman" w:hAnsi="Times New Roman"/>
          <w:b/>
          <w:sz w:val="20"/>
          <w:szCs w:val="20"/>
          <w:lang w:val="es-MX"/>
        </w:rPr>
      </w:pPr>
      <w:r w:rsidRPr="00C774A0">
        <w:rPr>
          <w:rFonts w:ascii="Times New Roman" w:hAnsi="Times New Roman"/>
          <w:b/>
          <w:sz w:val="20"/>
          <w:szCs w:val="20"/>
          <w:lang w:val="es-MX"/>
        </w:rPr>
        <w:tab/>
      </w:r>
      <w:r w:rsidRPr="00C774A0">
        <w:rPr>
          <w:rFonts w:ascii="Times New Roman" w:hAnsi="Times New Roman"/>
          <w:b/>
          <w:sz w:val="20"/>
          <w:szCs w:val="20"/>
          <w:lang w:val="es-MX"/>
        </w:rPr>
        <w:tab/>
      </w:r>
      <w:r w:rsidRPr="00C774A0">
        <w:rPr>
          <w:rFonts w:ascii="Times New Roman" w:hAnsi="Times New Roman"/>
          <w:b/>
          <w:sz w:val="20"/>
          <w:szCs w:val="20"/>
          <w:lang w:val="es-MX"/>
        </w:rPr>
        <w:tab/>
      </w:r>
      <w:r w:rsidRPr="00C774A0">
        <w:rPr>
          <w:rFonts w:ascii="Times New Roman" w:hAnsi="Times New Roman"/>
          <w:b/>
          <w:sz w:val="20"/>
          <w:szCs w:val="20"/>
          <w:lang w:val="es-MX"/>
        </w:rPr>
        <w:tab/>
        <w:t xml:space="preserve">         3._______________________________________________</w:t>
      </w:r>
    </w:p>
    <w:p w14:paraId="611B1C3C" w14:textId="7596E623" w:rsidR="00253E4D" w:rsidRPr="00C774A0" w:rsidRDefault="00B96054" w:rsidP="00C774A0">
      <w:pPr>
        <w:jc w:val="both"/>
        <w:rPr>
          <w:rFonts w:ascii="Times New Roman" w:hAnsi="Times New Roman"/>
          <w:b/>
          <w:sz w:val="20"/>
          <w:szCs w:val="20"/>
          <w:lang w:val="it-IT"/>
        </w:rPr>
      </w:pPr>
      <w:r>
        <w:rPr>
          <w:rFonts w:ascii="Times New Roman" w:hAnsi="Times New Roman"/>
          <w:b/>
          <w:sz w:val="20"/>
          <w:szCs w:val="20"/>
          <w:lang w:val="it-IT"/>
        </w:rPr>
        <w:t>Language proficiency</w:t>
      </w:r>
      <w:r w:rsidR="00C774A0">
        <w:rPr>
          <w:rFonts w:ascii="Times New Roman" w:hAnsi="Times New Roman"/>
          <w:b/>
          <w:sz w:val="20"/>
          <w:szCs w:val="20"/>
          <w:lang w:val="it-IT"/>
        </w:rPr>
        <w:t xml:space="preserve">:      </w:t>
      </w:r>
      <w:r>
        <w:rPr>
          <w:rFonts w:ascii="Times New Roman" w:hAnsi="Times New Roman"/>
          <w:b/>
          <w:sz w:val="20"/>
          <w:szCs w:val="20"/>
          <w:lang w:val="it-IT"/>
        </w:rPr>
        <w:t>Language</w:t>
      </w:r>
      <w:r w:rsidR="00C774A0">
        <w:rPr>
          <w:rFonts w:ascii="Times New Roman" w:hAnsi="Times New Roman"/>
          <w:b/>
          <w:sz w:val="20"/>
          <w:szCs w:val="20"/>
          <w:vertAlign w:val="subscript"/>
          <w:lang w:val="it-IT"/>
        </w:rPr>
        <w:t xml:space="preserve"> </w:t>
      </w:r>
      <w:r w:rsidR="00C774A0">
        <w:rPr>
          <w:rFonts w:ascii="Times New Roman" w:hAnsi="Times New Roman"/>
          <w:b/>
          <w:sz w:val="20"/>
          <w:szCs w:val="20"/>
          <w:lang w:val="it-IT"/>
        </w:rPr>
        <w:t xml:space="preserve">      </w:t>
      </w:r>
      <w:r w:rsidR="00253E4D" w:rsidRPr="00C774A0">
        <w:rPr>
          <w:rFonts w:ascii="Times New Roman" w:hAnsi="Times New Roman"/>
          <w:b/>
          <w:sz w:val="20"/>
          <w:szCs w:val="20"/>
          <w:lang w:val="it-IT"/>
        </w:rPr>
        <w:t>_______________________________________________</w:t>
      </w:r>
    </w:p>
    <w:p w14:paraId="68171282" w14:textId="7792D00D" w:rsidR="00253E4D" w:rsidRPr="00C774A0" w:rsidRDefault="00B96054" w:rsidP="00253E4D">
      <w:pPr>
        <w:jc w:val="both"/>
        <w:rPr>
          <w:rFonts w:ascii="Times New Roman" w:hAnsi="Times New Roman"/>
          <w:b/>
          <w:sz w:val="20"/>
          <w:szCs w:val="20"/>
          <w:lang w:val="it-IT"/>
        </w:rPr>
      </w:pPr>
      <w:r>
        <w:rPr>
          <w:rFonts w:ascii="Times New Roman" w:hAnsi="Times New Roman"/>
          <w:b/>
          <w:sz w:val="20"/>
          <w:szCs w:val="20"/>
          <w:lang w:val="it-IT"/>
        </w:rPr>
        <w:t xml:space="preserve">Language certificate                </w:t>
      </w:r>
      <w:r w:rsidR="00253E4D" w:rsidRPr="00C774A0">
        <w:rPr>
          <w:rFonts w:ascii="Times New Roman" w:hAnsi="Times New Roman"/>
          <w:b/>
          <w:sz w:val="20"/>
          <w:szCs w:val="20"/>
          <w:lang w:val="it-IT"/>
        </w:rPr>
        <w:t xml:space="preserve">               </w:t>
      </w:r>
      <w:r>
        <w:rPr>
          <w:rFonts w:ascii="Times New Roman" w:hAnsi="Times New Roman"/>
          <w:b/>
          <w:sz w:val="20"/>
          <w:szCs w:val="20"/>
          <w:lang w:val="it-IT"/>
        </w:rPr>
        <w:t xml:space="preserve">  </w:t>
      </w:r>
      <w:r w:rsidR="00253E4D" w:rsidRPr="00C774A0">
        <w:rPr>
          <w:rFonts w:ascii="Times New Roman" w:hAnsi="Times New Roman"/>
          <w:b/>
          <w:sz w:val="20"/>
          <w:szCs w:val="20"/>
          <w:lang w:val="it-IT"/>
        </w:rPr>
        <w:t>_______________________________________________</w:t>
      </w:r>
    </w:p>
    <w:p w14:paraId="582DEC2D" w14:textId="5E4931C9" w:rsidR="00253E4D" w:rsidRPr="00C774A0" w:rsidRDefault="00B96054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>
        <w:rPr>
          <w:rFonts w:ascii="Times New Roman" w:hAnsi="Times New Roman"/>
          <w:b/>
          <w:sz w:val="20"/>
          <w:szCs w:val="20"/>
          <w:lang w:val="it-IT"/>
        </w:rPr>
        <w:t>Issued by</w:t>
      </w:r>
      <w:r w:rsidR="00253E4D" w:rsidRPr="00C774A0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5DFCF1F8" w14:textId="7DA37EFC" w:rsidR="00253E4D" w:rsidRPr="00253E4D" w:rsidRDefault="00253E4D" w:rsidP="00253E4D">
      <w:pPr>
        <w:rPr>
          <w:rFonts w:ascii="Times New Roman" w:hAnsi="Times New Roman"/>
          <w:sz w:val="20"/>
          <w:szCs w:val="20"/>
        </w:rPr>
      </w:pPr>
      <w:r w:rsidRPr="00C774A0">
        <w:rPr>
          <w:rFonts w:ascii="Times New Roman" w:hAnsi="Times New Roman"/>
          <w:b/>
          <w:sz w:val="20"/>
          <w:szCs w:val="20"/>
          <w:lang w:val="it-IT"/>
        </w:rPr>
        <w:t xml:space="preserve">(*) </w:t>
      </w:r>
      <w:r w:rsidR="00B96054">
        <w:rPr>
          <w:rFonts w:ascii="Times New Roman" w:hAnsi="Times New Roman"/>
          <w:b/>
          <w:sz w:val="20"/>
          <w:szCs w:val="20"/>
          <w:lang w:val="it-IT"/>
        </w:rPr>
        <w:t>Candidates are requested to consult the list of partner universities and choose THREE host institutions, according to the type of the mobility chosen</w:t>
      </w:r>
    </w:p>
    <w:p w14:paraId="74CA6A36" w14:textId="77777777" w:rsidR="00253E4D" w:rsidRPr="00253E4D" w:rsidRDefault="00253E4D" w:rsidP="00253E4D">
      <w:pPr>
        <w:jc w:val="both"/>
        <w:rPr>
          <w:rFonts w:ascii="Times New Roman" w:hAnsi="Times New Roman"/>
          <w:b/>
          <w:sz w:val="20"/>
          <w:szCs w:val="20"/>
        </w:rPr>
      </w:pPr>
    </w:p>
    <w:sectPr w:rsidR="00253E4D" w:rsidRPr="00253E4D" w:rsidSect="00C774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0" w:right="567" w:bottom="0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4EBEAC" w14:textId="77777777" w:rsidR="00E740E9" w:rsidRDefault="00E740E9" w:rsidP="00D2536B">
      <w:pPr>
        <w:spacing w:after="0" w:line="240" w:lineRule="auto"/>
      </w:pPr>
      <w:r>
        <w:separator/>
      </w:r>
    </w:p>
  </w:endnote>
  <w:endnote w:type="continuationSeparator" w:id="0">
    <w:p w14:paraId="19939703" w14:textId="77777777" w:rsidR="00E740E9" w:rsidRDefault="00E740E9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Pro Regular">
    <w:altName w:val="Calibri"/>
    <w:charset w:val="00"/>
    <w:family w:val="swiss"/>
    <w:pitch w:val="variable"/>
    <w:sig w:usb0="A00002BF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0DD99" w14:textId="77777777" w:rsidR="00696A22" w:rsidRDefault="00696A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F8998" w14:textId="77777777" w:rsidR="00806446" w:rsidRPr="00CB5CC1" w:rsidRDefault="008C7E40" w:rsidP="00806446">
    <w:pPr>
      <w:pStyle w:val="Footer"/>
      <w:tabs>
        <w:tab w:val="center" w:pos="4873"/>
        <w:tab w:val="left" w:pos="8298"/>
      </w:tabs>
      <w:jc w:val="center"/>
      <w:rPr>
        <w:rFonts w:ascii="Times New Roman" w:hAnsi="Times New Roman"/>
        <w:color w:val="06234A"/>
        <w:sz w:val="16"/>
        <w:szCs w:val="16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  <w:r w:rsidR="00025F32" w:rsidRPr="00CB5CC1">
      <w:rPr>
        <w:rFonts w:ascii="Times New Roman" w:hAnsi="Times New Roman"/>
        <w:color w:val="06234A"/>
        <w:sz w:val="16"/>
        <w:szCs w:val="16"/>
      </w:rPr>
      <w:t>Prorectorat Relații Internaționale</w:t>
    </w:r>
  </w:p>
  <w:p w14:paraId="377E6130" w14:textId="77777777" w:rsidR="008C7E40" w:rsidRPr="00CB5CC1" w:rsidRDefault="00025F32" w:rsidP="00806446">
    <w:pPr>
      <w:pStyle w:val="Footer"/>
      <w:tabs>
        <w:tab w:val="left" w:pos="4620"/>
        <w:tab w:val="center" w:pos="4873"/>
        <w:tab w:val="left" w:pos="8298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6192" behindDoc="1" locked="0" layoutInCell="1" allowOverlap="1" wp14:anchorId="29622DC2" wp14:editId="368234FB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0"/>
          <wp:wrapNone/>
          <wp:docPr id="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tbl>
    <w:tblPr>
      <w:tblW w:w="2305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966"/>
    </w:tblGrid>
    <w:tr w:rsidR="00696A22" w:rsidRPr="00CB5CC1" w14:paraId="29BBDEC2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</w:tcPr>
        <w:p w14:paraId="06634788" w14:textId="08CAD7EE" w:rsidR="00696A22" w:rsidRPr="00CB5CC1" w:rsidRDefault="00CB5CC1" w:rsidP="004D7E7E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>Piața Eftimie Murgu 2</w:t>
          </w:r>
        </w:p>
      </w:tc>
    </w:tr>
    <w:tr w:rsidR="00696A22" w:rsidRPr="00CB5CC1" w14:paraId="4C1EFAF5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275D94B7" w14:textId="355D5D1D" w:rsidR="00696A22" w:rsidRPr="00CB5CC1" w:rsidRDefault="00CB5CC1" w:rsidP="00025F32">
          <w:pPr>
            <w:pStyle w:val="Foo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                         300041 Timișoara, Romania</w:t>
          </w:r>
        </w:p>
      </w:tc>
    </w:tr>
    <w:tr w:rsidR="00696A22" w:rsidRPr="00CB5CC1" w14:paraId="039D65AD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5B8E77F9" w14:textId="4583DDED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Tel: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+40 256 434418 Fax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>: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+40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256 220482</w:t>
          </w:r>
        </w:p>
      </w:tc>
    </w:tr>
    <w:tr w:rsidR="00696A22" w:rsidRPr="00CB5CC1" w14:paraId="17464300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485245A2" w14:textId="77777777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Email: </w:t>
          </w:r>
          <w:hyperlink r:id="rId2" w:history="1">
            <w:r w:rsidR="00025F32" w:rsidRPr="00CB5CC1">
              <w:rPr>
                <w:rStyle w:val="Hyperlink"/>
                <w:rFonts w:ascii="Times New Roman" w:hAnsi="Times New Roman"/>
                <w:sz w:val="16"/>
                <w:szCs w:val="16"/>
              </w:rPr>
              <w:t>relint@umft.ro</w:t>
            </w:r>
          </w:hyperlink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</w:p>
      </w:tc>
    </w:tr>
  </w:tbl>
  <w:p w14:paraId="7D852718" w14:textId="77777777" w:rsidR="00D2536B" w:rsidRPr="00CB5CC1" w:rsidRDefault="00025F32" w:rsidP="00806446">
    <w:pPr>
      <w:pStyle w:val="Footer"/>
      <w:tabs>
        <w:tab w:val="clear" w:pos="4680"/>
        <w:tab w:val="clear" w:pos="9360"/>
        <w:tab w:val="left" w:pos="4080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3C37624B" wp14:editId="33C29A4F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0"/>
          <wp:wrapNone/>
          <wp:docPr id="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p w14:paraId="7839CA96" w14:textId="238E11C7" w:rsidR="00806446" w:rsidRDefault="00E740E9" w:rsidP="00806446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Times New Roman" w:hAnsi="Times New Roman"/>
        <w:color w:val="06234A"/>
        <w:sz w:val="16"/>
        <w:szCs w:val="16"/>
      </w:rPr>
    </w:pPr>
    <w:hyperlink r:id="rId3" w:history="1">
      <w:r w:rsidR="00F2179A" w:rsidRPr="00AD2ED3">
        <w:rPr>
          <w:rStyle w:val="Hyperlink"/>
          <w:rFonts w:ascii="Times New Roman" w:hAnsi="Times New Roman"/>
          <w:sz w:val="16"/>
          <w:szCs w:val="16"/>
        </w:rPr>
        <w:t>www.umft.ro</w:t>
      </w:r>
    </w:hyperlink>
  </w:p>
  <w:p w14:paraId="257A662B" w14:textId="5F3532FA" w:rsidR="00F2179A" w:rsidRPr="008C7E40" w:rsidRDefault="00F2179A" w:rsidP="00F2179A">
    <w:pPr>
      <w:pStyle w:val="Footer"/>
      <w:numPr>
        <w:ilvl w:val="0"/>
        <w:numId w:val="1"/>
      </w:numPr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rFonts w:ascii="Montserrat SemiBold" w:hAnsi="Montserrat SemiBold"/>
        <w:color w:val="06234A"/>
        <w:sz w:val="18"/>
      </w:rPr>
      <w:t xml:space="preserve">B.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2801A" w14:textId="77777777" w:rsidR="00696A22" w:rsidRDefault="00696A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B89214" w14:textId="77777777" w:rsidR="00E740E9" w:rsidRDefault="00E740E9" w:rsidP="00D2536B">
      <w:pPr>
        <w:spacing w:after="0" w:line="240" w:lineRule="auto"/>
      </w:pPr>
      <w:r>
        <w:separator/>
      </w:r>
    </w:p>
  </w:footnote>
  <w:footnote w:type="continuationSeparator" w:id="0">
    <w:p w14:paraId="59D3D110" w14:textId="77777777" w:rsidR="00E740E9" w:rsidRDefault="00E740E9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86866" w14:textId="77777777" w:rsidR="00696A22" w:rsidRDefault="00696A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AC392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D7BA23" wp14:editId="450CAF80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0"/>
          <wp:wrapNone/>
          <wp:docPr id="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DA355" w14:textId="77777777" w:rsidR="00531846" w:rsidRDefault="00531846" w:rsidP="00D2536B">
    <w:pPr>
      <w:pStyle w:val="Header"/>
    </w:pPr>
  </w:p>
  <w:p w14:paraId="72DFF846" w14:textId="77777777" w:rsidR="00D2536B" w:rsidRDefault="00D2536B" w:rsidP="00D2536B">
    <w:pPr>
      <w:pStyle w:val="Header"/>
    </w:pPr>
  </w:p>
  <w:p w14:paraId="15449423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0" wp14:anchorId="12B592BA" wp14:editId="5ACA9926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0" b="0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F3BC30" w14:textId="77777777" w:rsidR="00FF4599" w:rsidRPr="00D2536B" w:rsidRDefault="00FF4599" w:rsidP="00D2536B">
    <w:pPr>
      <w:pStyle w:val="Header"/>
    </w:pPr>
    <w: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36D85" w14:textId="77777777" w:rsidR="00696A22" w:rsidRDefault="00696A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E0FDA"/>
    <w:multiLevelType w:val="hybridMultilevel"/>
    <w:tmpl w:val="33CEED34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97989"/>
    <w:multiLevelType w:val="hybridMultilevel"/>
    <w:tmpl w:val="15AE20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DA8"/>
    <w:multiLevelType w:val="hybridMultilevel"/>
    <w:tmpl w:val="DB4A2E80"/>
    <w:lvl w:ilvl="0" w:tplc="66E603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03415D"/>
    <w:multiLevelType w:val="hybridMultilevel"/>
    <w:tmpl w:val="ABD8E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90F57"/>
    <w:multiLevelType w:val="hybridMultilevel"/>
    <w:tmpl w:val="CDE8ED7A"/>
    <w:lvl w:ilvl="0" w:tplc="3B905E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E95526C"/>
    <w:multiLevelType w:val="hybridMultilevel"/>
    <w:tmpl w:val="0986AEF4"/>
    <w:lvl w:ilvl="0" w:tplc="EF60F96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F32"/>
    <w:rsid w:val="00025F32"/>
    <w:rsid w:val="000E4E28"/>
    <w:rsid w:val="00121043"/>
    <w:rsid w:val="00151750"/>
    <w:rsid w:val="00174A85"/>
    <w:rsid w:val="001875D4"/>
    <w:rsid w:val="001E34B8"/>
    <w:rsid w:val="00253419"/>
    <w:rsid w:val="00253E4D"/>
    <w:rsid w:val="002D7D19"/>
    <w:rsid w:val="002F1287"/>
    <w:rsid w:val="002F50CB"/>
    <w:rsid w:val="00301440"/>
    <w:rsid w:val="0031217D"/>
    <w:rsid w:val="003306A8"/>
    <w:rsid w:val="00366D36"/>
    <w:rsid w:val="00434D24"/>
    <w:rsid w:val="004915CF"/>
    <w:rsid w:val="004A5472"/>
    <w:rsid w:val="004D7E7E"/>
    <w:rsid w:val="00531846"/>
    <w:rsid w:val="0059677A"/>
    <w:rsid w:val="00605ECC"/>
    <w:rsid w:val="0061031E"/>
    <w:rsid w:val="00631F67"/>
    <w:rsid w:val="00654D09"/>
    <w:rsid w:val="00685BF9"/>
    <w:rsid w:val="006940D7"/>
    <w:rsid w:val="00696A22"/>
    <w:rsid w:val="006A1CA7"/>
    <w:rsid w:val="00756E23"/>
    <w:rsid w:val="00771B96"/>
    <w:rsid w:val="007B29A5"/>
    <w:rsid w:val="00806446"/>
    <w:rsid w:val="00874B53"/>
    <w:rsid w:val="008C7E40"/>
    <w:rsid w:val="00924BEB"/>
    <w:rsid w:val="00927272"/>
    <w:rsid w:val="009669B9"/>
    <w:rsid w:val="009B14B8"/>
    <w:rsid w:val="009D5208"/>
    <w:rsid w:val="009F4B93"/>
    <w:rsid w:val="00AB1260"/>
    <w:rsid w:val="00B15700"/>
    <w:rsid w:val="00B2217B"/>
    <w:rsid w:val="00B96054"/>
    <w:rsid w:val="00BD31DF"/>
    <w:rsid w:val="00BE5CBF"/>
    <w:rsid w:val="00C024FC"/>
    <w:rsid w:val="00C606D5"/>
    <w:rsid w:val="00C66159"/>
    <w:rsid w:val="00C774A0"/>
    <w:rsid w:val="00CB5CC1"/>
    <w:rsid w:val="00D07E73"/>
    <w:rsid w:val="00D2536B"/>
    <w:rsid w:val="00D61646"/>
    <w:rsid w:val="00DC4320"/>
    <w:rsid w:val="00DD010A"/>
    <w:rsid w:val="00E0250C"/>
    <w:rsid w:val="00E4289F"/>
    <w:rsid w:val="00E740E9"/>
    <w:rsid w:val="00E81368"/>
    <w:rsid w:val="00E86118"/>
    <w:rsid w:val="00EE6EBF"/>
    <w:rsid w:val="00F2179A"/>
    <w:rsid w:val="00F6087F"/>
    <w:rsid w:val="00F83087"/>
    <w:rsid w:val="00F84B39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3B1663"/>
  <w15:chartTrackingRefBased/>
  <w15:docId w15:val="{D17923A0-5799-4263-B22A-4922709C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5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025F3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semiHidden/>
    <w:unhideWhenUsed/>
    <w:rsid w:val="00151750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151750"/>
    <w:rPr>
      <w:rFonts w:ascii="Times New Roman" w:eastAsia="Times New Roman" w:hAnsi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830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6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mft.ro" TargetMode="External"/><Relationship Id="rId2" Type="http://schemas.openxmlformats.org/officeDocument/2006/relationships/hyperlink" Target="mailto:relint@umft.ro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%201\OneDrive\Desktop\Antet_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Antet_OK</Template>
  <TotalTime>13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>Nume departament</dc:description>
  <cp:lastModifiedBy>Lenovo 1</cp:lastModifiedBy>
  <cp:revision>8</cp:revision>
  <cp:lastPrinted>2021-04-20T06:11:00Z</cp:lastPrinted>
  <dcterms:created xsi:type="dcterms:W3CDTF">2022-01-10T08:38:00Z</dcterms:created>
  <dcterms:modified xsi:type="dcterms:W3CDTF">2025-02-05T11:00:00Z</dcterms:modified>
</cp:coreProperties>
</file>